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16B3" w:rsidRPr="006F34FA" w:rsidRDefault="00054BBC" w:rsidP="006F34FA">
      <w:pPr>
        <w:pStyle w:val="a4"/>
        <w:spacing w:before="0" w:after="0"/>
        <w:rPr>
          <w:sz w:val="22"/>
          <w:szCs w:val="22"/>
        </w:rPr>
      </w:pPr>
      <w:bookmarkStart w:id="0" w:name="_docStart_1"/>
      <w:bookmarkStart w:id="1" w:name="_title_1"/>
      <w:bookmarkStart w:id="2" w:name="_ref_1-504f929a689a4e"/>
      <w:bookmarkEnd w:id="0"/>
      <w:r w:rsidRPr="006F34FA">
        <w:rPr>
          <w:sz w:val="22"/>
          <w:szCs w:val="22"/>
        </w:rPr>
        <w:t xml:space="preserve">Договор возмездного оказания услуг № </w:t>
      </w:r>
      <w:bookmarkEnd w:id="1"/>
      <w:bookmarkEnd w:id="2"/>
      <w:r w:rsidR="005F6814">
        <w:rPr>
          <w:sz w:val="22"/>
          <w:szCs w:val="22"/>
          <w:u w:val="single"/>
        </w:rPr>
        <w:t>б/н</w:t>
      </w:r>
    </w:p>
    <w:tbl>
      <w:tblPr>
        <w:tblW w:w="5000" w:type="pct"/>
        <w:tblLook w:val="04A0" w:firstRow="1" w:lastRow="0" w:firstColumn="1" w:lastColumn="0" w:noHBand="0" w:noVBand="1"/>
      </w:tblPr>
      <w:tblGrid>
        <w:gridCol w:w="3076"/>
        <w:gridCol w:w="6847"/>
      </w:tblGrid>
      <w:tr w:rsidR="003216B3" w:rsidRPr="006F34FA">
        <w:tc>
          <w:tcPr>
            <w:tcW w:w="1550" w:type="pct"/>
          </w:tcPr>
          <w:p w:rsidR="003216B3" w:rsidRPr="006F34FA" w:rsidRDefault="00054BBC" w:rsidP="006F34FA">
            <w:pPr>
              <w:pStyle w:val="Normalunindented"/>
              <w:keepNext/>
              <w:spacing w:before="0" w:after="0" w:line="240" w:lineRule="auto"/>
              <w:jc w:val="left"/>
            </w:pPr>
            <w:r w:rsidRPr="006F34FA">
              <w:t xml:space="preserve">г. </w:t>
            </w:r>
            <w:r w:rsidR="00B52ECB" w:rsidRPr="006F34FA">
              <w:rPr>
                <w:u w:val="single"/>
              </w:rPr>
              <w:t>Казань</w:t>
            </w:r>
          </w:p>
        </w:tc>
        <w:tc>
          <w:tcPr>
            <w:tcW w:w="3450" w:type="pct"/>
          </w:tcPr>
          <w:p w:rsidR="003216B3" w:rsidRPr="006F34FA" w:rsidRDefault="00B52ECB" w:rsidP="006F34FA">
            <w:pPr>
              <w:pStyle w:val="Normalunindented"/>
              <w:keepNext/>
              <w:spacing w:before="0" w:after="0" w:line="240" w:lineRule="auto"/>
              <w:jc w:val="right"/>
            </w:pPr>
            <w:r w:rsidRPr="006F34FA">
              <w:t>«____»</w:t>
            </w:r>
            <w:r w:rsidRPr="006F34FA">
              <w:rPr>
                <w:u w:val="single"/>
              </w:rPr>
              <w:t xml:space="preserve">                                         </w:t>
            </w:r>
            <w:r w:rsidR="00054BBC" w:rsidRPr="006F34FA">
              <w:t xml:space="preserve"> </w:t>
            </w:r>
            <w:r w:rsidR="00054BBC" w:rsidRPr="006F34FA">
              <w:rPr>
                <w:u w:val="single"/>
              </w:rPr>
              <w:t>         </w:t>
            </w:r>
            <w:r w:rsidR="00DB187B">
              <w:rPr>
                <w:u w:val="single"/>
              </w:rPr>
              <w:t>2020</w:t>
            </w:r>
            <w:r w:rsidR="00054BBC" w:rsidRPr="006F34FA">
              <w:t xml:space="preserve"> г.</w:t>
            </w:r>
          </w:p>
        </w:tc>
      </w:tr>
    </w:tbl>
    <w:p w:rsidR="003216B3" w:rsidRPr="006F34FA" w:rsidRDefault="006F34FA" w:rsidP="006F34FA">
      <w:pPr>
        <w:spacing w:before="0" w:after="0" w:line="240" w:lineRule="auto"/>
      </w:pPr>
      <w:r>
        <w:t xml:space="preserve">Гражданин </w:t>
      </w:r>
      <w:r w:rsidR="00D306BB" w:rsidRPr="006F34FA">
        <w:t xml:space="preserve">РФ </w:t>
      </w:r>
      <w:r w:rsidR="00B52ECB" w:rsidRPr="006F34FA">
        <w:rPr>
          <w:u w:val="single"/>
        </w:rPr>
        <w:t xml:space="preserve">                                                                                                                                           </w:t>
      </w:r>
      <w:r w:rsidRPr="006F34FA">
        <w:rPr>
          <w:u w:val="single"/>
        </w:rPr>
        <w:t xml:space="preserve"> </w:t>
      </w:r>
      <w:proofErr w:type="gramStart"/>
      <w:r w:rsidRPr="006F34FA">
        <w:rPr>
          <w:u w:val="single"/>
        </w:rPr>
        <w:t xml:space="preserve">  </w:t>
      </w:r>
      <w:r w:rsidR="00054BBC" w:rsidRPr="006F34FA">
        <w:t>,</w:t>
      </w:r>
      <w:proofErr w:type="gramEnd"/>
      <w:r w:rsidR="00054BBC" w:rsidRPr="006F34FA">
        <w:t xml:space="preserve"> далее именуем</w:t>
      </w:r>
      <w:r w:rsidR="00D306BB" w:rsidRPr="006F34FA">
        <w:t>ый(-</w:t>
      </w:r>
      <w:proofErr w:type="spellStart"/>
      <w:r w:rsidR="00D306BB" w:rsidRPr="006F34FA">
        <w:t>ая</w:t>
      </w:r>
      <w:proofErr w:type="spellEnd"/>
      <w:r w:rsidR="00D306BB" w:rsidRPr="006F34FA">
        <w:t>)</w:t>
      </w:r>
      <w:r w:rsidR="00B52ECB" w:rsidRPr="006F34FA">
        <w:t> «Заказчик»</w:t>
      </w:r>
      <w:r w:rsidR="00054BBC" w:rsidRPr="006F34FA">
        <w:t xml:space="preserve">, с одной стороны </w:t>
      </w:r>
      <w:r w:rsidR="00B52ECB" w:rsidRPr="006F34FA">
        <w:t>Общество с ограниченной ответственностью «ТК Республика»</w:t>
      </w:r>
      <w:r w:rsidR="00054BBC" w:rsidRPr="006F34FA">
        <w:t xml:space="preserve">, далее </w:t>
      </w:r>
      <w:r w:rsidR="00A11FA1" w:rsidRPr="006F34FA">
        <w:t xml:space="preserve">именуемое </w:t>
      </w:r>
      <w:r w:rsidR="00B52ECB" w:rsidRPr="006F34FA">
        <w:t>«Исполнитель»</w:t>
      </w:r>
      <w:r w:rsidR="00054BBC" w:rsidRPr="006F34FA">
        <w:t xml:space="preserve">,  </w:t>
      </w:r>
      <w:r w:rsidR="00A11FA1" w:rsidRPr="006F34FA">
        <w:t xml:space="preserve">в лице </w:t>
      </w:r>
      <w:r w:rsidR="00B52ECB" w:rsidRPr="006F34FA">
        <w:t xml:space="preserve">директора </w:t>
      </w:r>
      <w:proofErr w:type="spellStart"/>
      <w:r w:rsidR="00B52ECB" w:rsidRPr="006F34FA">
        <w:t>Гумерова</w:t>
      </w:r>
      <w:proofErr w:type="spellEnd"/>
      <w:r w:rsidR="00B52ECB" w:rsidRPr="006F34FA">
        <w:t xml:space="preserve"> </w:t>
      </w:r>
      <w:proofErr w:type="spellStart"/>
      <w:r w:rsidR="00B52ECB" w:rsidRPr="006F34FA">
        <w:t>Фирдинанта</w:t>
      </w:r>
      <w:proofErr w:type="spellEnd"/>
      <w:r w:rsidR="00B52ECB" w:rsidRPr="006F34FA">
        <w:t xml:space="preserve"> </w:t>
      </w:r>
      <w:proofErr w:type="spellStart"/>
      <w:r w:rsidR="00B52ECB" w:rsidRPr="006F34FA">
        <w:t>Нажибовича</w:t>
      </w:r>
      <w:proofErr w:type="spellEnd"/>
      <w:r w:rsidR="00054BBC" w:rsidRPr="006F34FA">
        <w:t xml:space="preserve">, действующего на основании </w:t>
      </w:r>
      <w:r w:rsidR="00A11FA1" w:rsidRPr="006F34FA">
        <w:t>Устава</w:t>
      </w:r>
      <w:r w:rsidR="00054BBC" w:rsidRPr="006F34FA">
        <w:t>, с другой стороны заключили настоящий договор (далее - Договор) о нижеследующем:</w:t>
      </w:r>
    </w:p>
    <w:p w:rsidR="003216B3" w:rsidRPr="006F34FA" w:rsidRDefault="00054BBC" w:rsidP="006F34FA">
      <w:pPr>
        <w:pStyle w:val="1"/>
        <w:spacing w:before="0" w:after="0" w:line="240" w:lineRule="auto"/>
        <w:rPr>
          <w:sz w:val="22"/>
          <w:szCs w:val="22"/>
        </w:rPr>
      </w:pPr>
      <w:bookmarkStart w:id="3" w:name="_ref_1-139a8c79e1d74a"/>
      <w:r w:rsidRPr="006F34FA">
        <w:rPr>
          <w:sz w:val="22"/>
          <w:szCs w:val="22"/>
        </w:rPr>
        <w:t>Предмет договора</w:t>
      </w:r>
      <w:bookmarkEnd w:id="3"/>
    </w:p>
    <w:p w:rsidR="003216B3" w:rsidRPr="006F34FA" w:rsidRDefault="00054BBC" w:rsidP="006F34FA">
      <w:pPr>
        <w:pStyle w:val="2"/>
        <w:spacing w:before="0" w:after="0" w:line="240" w:lineRule="auto"/>
        <w:rPr>
          <w:szCs w:val="22"/>
        </w:rPr>
      </w:pPr>
      <w:bookmarkStart w:id="4" w:name="_ref_1-95493003690942"/>
      <w:r w:rsidRPr="006F34FA">
        <w:rPr>
          <w:szCs w:val="22"/>
        </w:rPr>
        <w:t>Исполнитель обязуется по заданию Заказчика оказать услуг</w:t>
      </w:r>
      <w:r w:rsidR="004C5FD4" w:rsidRPr="006F34FA">
        <w:rPr>
          <w:szCs w:val="22"/>
        </w:rPr>
        <w:t>и, указанные в п.1.2 настоящего договора</w:t>
      </w:r>
      <w:r w:rsidRPr="006F34FA">
        <w:rPr>
          <w:szCs w:val="22"/>
        </w:rPr>
        <w:t>, а Заказчик обязуется оплатить эти услуги.</w:t>
      </w:r>
      <w:bookmarkEnd w:id="4"/>
    </w:p>
    <w:p w:rsidR="003216B3" w:rsidRPr="006F34FA" w:rsidRDefault="00054BBC" w:rsidP="006F34FA">
      <w:pPr>
        <w:pStyle w:val="2"/>
        <w:spacing w:before="0" w:after="0" w:line="240" w:lineRule="auto"/>
        <w:rPr>
          <w:szCs w:val="22"/>
        </w:rPr>
      </w:pPr>
      <w:r w:rsidRPr="006F34FA">
        <w:rPr>
          <w:szCs w:val="22"/>
        </w:rPr>
        <w:t xml:space="preserve">Исполнитель </w:t>
      </w:r>
      <w:r w:rsidR="004C5FD4" w:rsidRPr="006F34FA">
        <w:rPr>
          <w:szCs w:val="22"/>
        </w:rPr>
        <w:t xml:space="preserve">обязуется оказать </w:t>
      </w:r>
      <w:r w:rsidRPr="006F34FA">
        <w:rPr>
          <w:szCs w:val="22"/>
        </w:rPr>
        <w:t xml:space="preserve">следующие </w:t>
      </w:r>
      <w:r w:rsidR="004C5FD4" w:rsidRPr="006F34FA">
        <w:rPr>
          <w:szCs w:val="22"/>
        </w:rPr>
        <w:t>услуги</w:t>
      </w:r>
      <w:r w:rsidRPr="006F34FA">
        <w:rPr>
          <w:szCs w:val="22"/>
        </w:rPr>
        <w:t>:</w:t>
      </w:r>
    </w:p>
    <w:p w:rsidR="00407F3B" w:rsidRPr="006F34FA" w:rsidRDefault="009214EF" w:rsidP="006F34FA">
      <w:pPr>
        <w:spacing w:before="0" w:after="0" w:line="240" w:lineRule="auto"/>
      </w:pPr>
      <w:r w:rsidRPr="006F34FA">
        <w:t xml:space="preserve">- организовать групповую доставку детей </w:t>
      </w:r>
      <w:r w:rsidR="00D306BB" w:rsidRPr="006F34FA">
        <w:t xml:space="preserve">(ребенка) </w:t>
      </w:r>
      <w:r w:rsidR="00A42252" w:rsidRPr="006F34FA">
        <w:t>возрастная категор</w:t>
      </w:r>
      <w:r w:rsidR="002F78F1" w:rsidRPr="006F34FA">
        <w:t xml:space="preserve">ия: </w:t>
      </w:r>
      <w:r w:rsidR="00407F3B" w:rsidRPr="006F34FA">
        <w:t xml:space="preserve">дети до 10, </w:t>
      </w:r>
      <w:r w:rsidR="00407F3B" w:rsidRPr="00F4181E">
        <w:rPr>
          <w:u w:val="single"/>
        </w:rPr>
        <w:t>школьник</w:t>
      </w:r>
      <w:r w:rsidR="00407F3B" w:rsidRPr="006F34FA">
        <w:t>, взрослые, группа</w:t>
      </w:r>
    </w:p>
    <w:p w:rsidR="00407F3B" w:rsidRPr="006F34FA" w:rsidRDefault="00407F3B" w:rsidP="006F34FA">
      <w:pPr>
        <w:spacing w:before="0" w:after="0" w:line="240" w:lineRule="auto"/>
        <w:rPr>
          <w:u w:val="single"/>
        </w:rPr>
      </w:pPr>
      <w:r w:rsidRPr="006F34FA">
        <w:t>Ф.И.О.______________________________________________________</w:t>
      </w:r>
      <w:r w:rsidR="006F34FA">
        <w:t>_______________________________</w:t>
      </w:r>
      <w:r w:rsidRPr="006F34FA">
        <w:t>___</w:t>
      </w:r>
      <w:r w:rsidR="00D306BB" w:rsidRPr="006F34FA">
        <w:t>,</w:t>
      </w:r>
      <w:r w:rsidRPr="006F34FA">
        <w:t xml:space="preserve"> </w:t>
      </w:r>
      <w:proofErr w:type="gramStart"/>
      <w:r w:rsidRPr="006F34FA">
        <w:rPr>
          <w:u w:val="single"/>
        </w:rPr>
        <w:t xml:space="preserve">(  </w:t>
      </w:r>
      <w:proofErr w:type="gramEnd"/>
      <w:r w:rsidRPr="006F34FA">
        <w:rPr>
          <w:u w:val="single"/>
        </w:rPr>
        <w:t xml:space="preserve">                          )</w:t>
      </w:r>
      <w:r w:rsidR="00D306BB" w:rsidRPr="006F34FA">
        <w:t>г.р.</w:t>
      </w:r>
    </w:p>
    <w:p w:rsidR="00432000" w:rsidRPr="006F34FA" w:rsidRDefault="00D306BB" w:rsidP="00432000">
      <w:pPr>
        <w:spacing w:before="0" w:after="0" w:line="240" w:lineRule="auto"/>
        <w:rPr>
          <w:u w:val="single"/>
        </w:rPr>
      </w:pPr>
      <w:r w:rsidRPr="006F34FA">
        <w:t xml:space="preserve">железнодорожным транспортом с (железнодорожного вокзала Казань) </w:t>
      </w:r>
      <w:proofErr w:type="gramStart"/>
      <w:r w:rsidR="00432000" w:rsidRPr="006F34FA">
        <w:rPr>
          <w:u w:val="single"/>
        </w:rPr>
        <w:t>«</w:t>
      </w:r>
      <w:r w:rsidR="00432000">
        <w:rPr>
          <w:u w:val="single"/>
        </w:rPr>
        <w:t xml:space="preserve">  </w:t>
      </w:r>
      <w:proofErr w:type="gramEnd"/>
      <w:r w:rsidR="00432000">
        <w:rPr>
          <w:u w:val="single"/>
        </w:rPr>
        <w:t xml:space="preserve">    </w:t>
      </w:r>
      <w:r w:rsidR="00432000" w:rsidRPr="006F34FA">
        <w:rPr>
          <w:u w:val="single"/>
        </w:rPr>
        <w:t>»</w:t>
      </w:r>
      <w:r w:rsidR="00432000">
        <w:rPr>
          <w:u w:val="single"/>
        </w:rPr>
        <w:t xml:space="preserve">                     </w:t>
      </w:r>
      <w:r w:rsidR="00432000">
        <w:t>2020г.</w:t>
      </w:r>
      <w:r w:rsidR="00432000" w:rsidRPr="006F34FA">
        <w:t xml:space="preserve"> до места назначения (ДОЛ «ЯНТАРЬ» город-курорт Анапа, проспект Пионерский, 2)  в </w:t>
      </w:r>
      <w:r w:rsidR="00432000">
        <w:t xml:space="preserve">______ </w:t>
      </w:r>
      <w:r w:rsidR="00432000" w:rsidRPr="006F34FA">
        <w:rPr>
          <w:b/>
        </w:rPr>
        <w:t>смену</w:t>
      </w:r>
      <w:r w:rsidR="00432000" w:rsidRPr="006F34FA">
        <w:t xml:space="preserve"> и обратно (город Казань) </w:t>
      </w:r>
      <w:r w:rsidR="00432000" w:rsidRPr="006F34FA">
        <w:rPr>
          <w:b/>
          <w:u w:val="single"/>
        </w:rPr>
        <w:t>_«</w:t>
      </w:r>
      <w:r w:rsidR="00432000">
        <w:rPr>
          <w:u w:val="single"/>
        </w:rPr>
        <w:t xml:space="preserve">         </w:t>
      </w:r>
      <w:r w:rsidR="00432000" w:rsidRPr="006F34FA">
        <w:rPr>
          <w:u w:val="single"/>
        </w:rPr>
        <w:t>»</w:t>
      </w:r>
      <w:r w:rsidR="00432000">
        <w:rPr>
          <w:u w:val="single"/>
        </w:rPr>
        <w:t xml:space="preserve">                                </w:t>
      </w:r>
      <w:r w:rsidR="00432000">
        <w:t>_2020 г.</w:t>
      </w:r>
      <w:r w:rsidR="00432000" w:rsidRPr="006F34FA">
        <w:t>;</w:t>
      </w:r>
    </w:p>
    <w:p w:rsidR="009214EF" w:rsidRPr="006F34FA" w:rsidRDefault="009214EF" w:rsidP="006F34FA">
      <w:pPr>
        <w:spacing w:before="0" w:after="0" w:line="240" w:lineRule="auto"/>
      </w:pPr>
      <w:r w:rsidRPr="006F34FA">
        <w:t>- бронировать и оформлять проездные документы</w:t>
      </w:r>
      <w:r w:rsidR="00D306BB" w:rsidRPr="006F34FA">
        <w:t xml:space="preserve"> на железнодорожный транспорт</w:t>
      </w:r>
      <w:r w:rsidRPr="006F34FA">
        <w:t>;</w:t>
      </w:r>
    </w:p>
    <w:p w:rsidR="00FF7E89" w:rsidRPr="006F34FA" w:rsidRDefault="00FF7E89" w:rsidP="006F34FA">
      <w:pPr>
        <w:spacing w:before="0" w:after="0" w:line="240" w:lineRule="auto"/>
      </w:pPr>
      <w:r w:rsidRPr="006F34FA">
        <w:t>- тран</w:t>
      </w:r>
      <w:r w:rsidR="00F063F1">
        <w:t xml:space="preserve">сфер с железнодорожного </w:t>
      </w:r>
      <w:r w:rsidR="005F6814">
        <w:t>вокзала</w:t>
      </w:r>
      <w:r w:rsidR="004F5DB8">
        <w:rPr>
          <w:u w:val="single"/>
        </w:rPr>
        <w:t>.</w:t>
      </w:r>
      <w:r w:rsidR="005F6814">
        <w:rPr>
          <w:u w:val="single"/>
        </w:rPr>
        <w:t xml:space="preserve"> </w:t>
      </w:r>
      <w:r w:rsidR="004F5DB8">
        <w:rPr>
          <w:u w:val="single"/>
        </w:rPr>
        <w:t>г.</w:t>
      </w:r>
      <w:r w:rsidR="005F6814">
        <w:rPr>
          <w:u w:val="single"/>
        </w:rPr>
        <w:t xml:space="preserve"> </w:t>
      </w:r>
      <w:r w:rsidR="004F5DB8">
        <w:rPr>
          <w:u w:val="single"/>
        </w:rPr>
        <w:t>Анапа</w:t>
      </w:r>
      <w:r w:rsidR="00F063F1">
        <w:t xml:space="preserve"> </w:t>
      </w:r>
      <w:r w:rsidR="00825E8B" w:rsidRPr="00F063F1">
        <w:t>д</w:t>
      </w:r>
      <w:r w:rsidR="00825E8B">
        <w:t xml:space="preserve">о места отдыха </w:t>
      </w:r>
      <w:r w:rsidR="00825E8B" w:rsidRPr="00825E8B">
        <w:rPr>
          <w:u w:val="single"/>
        </w:rPr>
        <w:t>ДОЛ «ЯНТАРЬ»</w:t>
      </w:r>
      <w:r w:rsidRPr="006F34FA">
        <w:t xml:space="preserve"> и обратно;</w:t>
      </w:r>
    </w:p>
    <w:p w:rsidR="009214EF" w:rsidRPr="006F34FA" w:rsidRDefault="009214EF" w:rsidP="006F34FA">
      <w:pPr>
        <w:spacing w:before="0" w:after="0" w:line="240" w:lineRule="auto"/>
      </w:pPr>
      <w:r w:rsidRPr="006F34FA">
        <w:t>- организовать трехразовое «горячее питание» ребенка (детей) в пути следования</w:t>
      </w:r>
      <w:r w:rsidR="00FF7E89" w:rsidRPr="006F34FA">
        <w:t xml:space="preserve"> СП 2.5.3157-14</w:t>
      </w:r>
      <w:r w:rsidR="004C5FD4" w:rsidRPr="006F34FA">
        <w:t>;</w:t>
      </w:r>
    </w:p>
    <w:p w:rsidR="009214EF" w:rsidRPr="006F34FA" w:rsidRDefault="009214EF" w:rsidP="006F34FA">
      <w:pPr>
        <w:spacing w:before="0" w:after="0" w:line="240" w:lineRule="auto"/>
      </w:pPr>
      <w:r w:rsidRPr="006F34FA">
        <w:t>- осуществить страхование жизни и здоровья ребенка (д</w:t>
      </w:r>
      <w:r w:rsidR="00407F3B" w:rsidRPr="006F34FA">
        <w:t xml:space="preserve">етей) от несчастных случаев на </w:t>
      </w:r>
      <w:r w:rsidRPr="006F34FA">
        <w:t>период</w:t>
      </w:r>
      <w:r w:rsidR="00FF7E89" w:rsidRPr="006F34FA">
        <w:t xml:space="preserve"> проезда к месту </w:t>
      </w:r>
      <w:r w:rsidRPr="006F34FA">
        <w:t>отдыха</w:t>
      </w:r>
      <w:r w:rsidR="00FF7E89" w:rsidRPr="006F34FA">
        <w:t xml:space="preserve"> и обратно, а также на </w:t>
      </w:r>
      <w:r w:rsidR="00FB78AA" w:rsidRPr="006F34FA">
        <w:t>время отдыха</w:t>
      </w:r>
      <w:r w:rsidRPr="006F34FA">
        <w:t>;</w:t>
      </w:r>
    </w:p>
    <w:p w:rsidR="009214EF" w:rsidRPr="006F34FA" w:rsidRDefault="009214EF" w:rsidP="006F34FA">
      <w:pPr>
        <w:spacing w:before="0" w:after="0" w:line="240" w:lineRule="auto"/>
      </w:pPr>
      <w:r w:rsidRPr="006F34FA">
        <w:t xml:space="preserve">- </w:t>
      </w:r>
      <w:r w:rsidR="002460F5" w:rsidRPr="006F34FA">
        <w:t>обеспечить ребенка (детей)</w:t>
      </w:r>
      <w:r w:rsidR="00FB78AA" w:rsidRPr="006F34FA">
        <w:t xml:space="preserve"> футболкой, позволяющей </w:t>
      </w:r>
      <w:r w:rsidR="002460F5" w:rsidRPr="006F34FA">
        <w:t>идентифицир</w:t>
      </w:r>
      <w:r w:rsidR="00FB78AA" w:rsidRPr="006F34FA">
        <w:t xml:space="preserve">овать </w:t>
      </w:r>
      <w:r w:rsidR="002460F5" w:rsidRPr="006F34FA">
        <w:t xml:space="preserve">его принадлежность к группе; </w:t>
      </w:r>
    </w:p>
    <w:p w:rsidR="00627F9A" w:rsidRPr="006F34FA" w:rsidRDefault="002460F5" w:rsidP="006F34FA">
      <w:pPr>
        <w:spacing w:before="0" w:after="0" w:line="240" w:lineRule="auto"/>
      </w:pPr>
      <w:r w:rsidRPr="006F34FA">
        <w:t xml:space="preserve">- </w:t>
      </w:r>
      <w:r w:rsidR="001C1EC2" w:rsidRPr="006F34FA">
        <w:t>обеспечить лекарственными препаратами и изделиями медицинского назначения на период следования ребенка (детей) до места назначения и обратно.</w:t>
      </w:r>
    </w:p>
    <w:p w:rsidR="00843907" w:rsidRPr="006F34FA" w:rsidRDefault="00CA4E80" w:rsidP="006F34FA">
      <w:pPr>
        <w:pStyle w:val="2"/>
        <w:spacing w:line="240" w:lineRule="auto"/>
        <w:rPr>
          <w:szCs w:val="22"/>
        </w:rPr>
      </w:pPr>
      <w:r w:rsidRPr="006F34FA">
        <w:rPr>
          <w:szCs w:val="22"/>
        </w:rPr>
        <w:t>Заказчик обязуется предоставить Исполнителю достоверную информацию о ребенке не позднее 3 дней с момента подписания настоящего договора (фамилия, имя, отчество, паспортные данные, дата рождения);</w:t>
      </w:r>
    </w:p>
    <w:p w:rsidR="003216B3" w:rsidRPr="006F34FA" w:rsidRDefault="00E226F4" w:rsidP="006F34FA">
      <w:pPr>
        <w:pStyle w:val="2"/>
        <w:spacing w:line="240" w:lineRule="auto"/>
        <w:rPr>
          <w:szCs w:val="22"/>
        </w:rPr>
      </w:pPr>
      <w:bookmarkStart w:id="5" w:name="_ref_1-7ee0b13201b549"/>
      <w:r>
        <w:rPr>
          <w:szCs w:val="22"/>
        </w:rPr>
        <w:t xml:space="preserve"> </w:t>
      </w:r>
      <w:r w:rsidR="004F1EDB" w:rsidRPr="006F34FA">
        <w:rPr>
          <w:szCs w:val="22"/>
        </w:rPr>
        <w:t>Исполнитель оказывает услуги в следующем месте:</w:t>
      </w:r>
      <w:r w:rsidR="000143EB" w:rsidRPr="006F34FA">
        <w:rPr>
          <w:szCs w:val="22"/>
        </w:rPr>
        <w:t xml:space="preserve"> железнодорожный вокзал «Казань» или «Казань 2»</w:t>
      </w:r>
      <w:r w:rsidR="00054BBC" w:rsidRPr="006F34FA">
        <w:rPr>
          <w:szCs w:val="22"/>
        </w:rPr>
        <w:t>.</w:t>
      </w:r>
      <w:bookmarkEnd w:id="5"/>
    </w:p>
    <w:p w:rsidR="003216B3" w:rsidRPr="006F34FA" w:rsidRDefault="00054BBC" w:rsidP="006F34FA">
      <w:pPr>
        <w:pStyle w:val="1"/>
        <w:spacing w:before="0" w:after="0" w:line="240" w:lineRule="auto"/>
        <w:rPr>
          <w:sz w:val="22"/>
          <w:szCs w:val="22"/>
        </w:rPr>
      </w:pPr>
      <w:bookmarkStart w:id="6" w:name="_ref_1-2365f158608940"/>
      <w:r w:rsidRPr="006F34FA">
        <w:rPr>
          <w:sz w:val="22"/>
          <w:szCs w:val="22"/>
        </w:rPr>
        <w:t>Качество услуг</w:t>
      </w:r>
      <w:bookmarkEnd w:id="6"/>
    </w:p>
    <w:p w:rsidR="003216B3" w:rsidRPr="006F34FA" w:rsidRDefault="00054BBC" w:rsidP="006F34FA">
      <w:pPr>
        <w:pStyle w:val="2"/>
        <w:spacing w:before="0" w:after="0" w:line="240" w:lineRule="auto"/>
        <w:rPr>
          <w:szCs w:val="22"/>
        </w:rPr>
      </w:pPr>
      <w:bookmarkStart w:id="7" w:name="_ref_1-8bf7955129ba44"/>
      <w:r w:rsidRPr="006F34FA">
        <w:rPr>
          <w:szCs w:val="22"/>
        </w:rPr>
        <w:t>Качество услуг должно соответствовать обязательным требованиям, установленным законом или иным нормативным актом.</w:t>
      </w:r>
      <w:bookmarkEnd w:id="7"/>
    </w:p>
    <w:p w:rsidR="003216B3" w:rsidRPr="006F34FA" w:rsidRDefault="00054BBC" w:rsidP="006F34FA">
      <w:pPr>
        <w:pStyle w:val="1"/>
        <w:spacing w:before="0" w:after="0" w:line="240" w:lineRule="auto"/>
        <w:rPr>
          <w:sz w:val="22"/>
          <w:szCs w:val="22"/>
        </w:rPr>
      </w:pPr>
      <w:bookmarkStart w:id="8" w:name="_ref_1-259c88c7616a46"/>
      <w:r w:rsidRPr="006F34FA">
        <w:rPr>
          <w:sz w:val="22"/>
          <w:szCs w:val="22"/>
        </w:rPr>
        <w:t>Цена услуг и порядок оплаты</w:t>
      </w:r>
      <w:bookmarkEnd w:id="8"/>
    </w:p>
    <w:p w:rsidR="003216B3" w:rsidRPr="006F34FA" w:rsidRDefault="00054BBC" w:rsidP="006F34FA">
      <w:pPr>
        <w:pStyle w:val="2"/>
        <w:spacing w:before="0" w:after="0" w:line="240" w:lineRule="auto"/>
        <w:rPr>
          <w:szCs w:val="22"/>
        </w:rPr>
      </w:pPr>
      <w:bookmarkStart w:id="9" w:name="_ref_1-bf05ce4fa3ec44"/>
      <w:r w:rsidRPr="006F34FA">
        <w:rPr>
          <w:szCs w:val="22"/>
        </w:rPr>
        <w:t>Цена услуг составляет </w:t>
      </w:r>
      <w:r w:rsidR="00861BA0">
        <w:rPr>
          <w:szCs w:val="22"/>
          <w:u w:val="single"/>
        </w:rPr>
        <w:t>1</w:t>
      </w:r>
      <w:r w:rsidR="00FF1227">
        <w:rPr>
          <w:szCs w:val="22"/>
          <w:u w:val="single"/>
        </w:rPr>
        <w:t>5</w:t>
      </w:r>
      <w:r w:rsidR="00861BA0">
        <w:rPr>
          <w:szCs w:val="22"/>
          <w:u w:val="single"/>
        </w:rPr>
        <w:t xml:space="preserve"> </w:t>
      </w:r>
      <w:r w:rsidR="00FF1227">
        <w:rPr>
          <w:szCs w:val="22"/>
          <w:u w:val="single"/>
        </w:rPr>
        <w:t>1</w:t>
      </w:r>
      <w:r w:rsidR="00861BA0">
        <w:rPr>
          <w:szCs w:val="22"/>
          <w:u w:val="single"/>
        </w:rPr>
        <w:t>80</w:t>
      </w:r>
      <w:r w:rsidR="005F6814">
        <w:rPr>
          <w:szCs w:val="22"/>
          <w:u w:val="single"/>
        </w:rPr>
        <w:t>,00</w:t>
      </w:r>
      <w:r w:rsidRPr="006F34FA">
        <w:rPr>
          <w:szCs w:val="22"/>
        </w:rPr>
        <w:t xml:space="preserve"> (</w:t>
      </w:r>
      <w:r w:rsidR="00FF1227">
        <w:rPr>
          <w:szCs w:val="22"/>
        </w:rPr>
        <w:t xml:space="preserve">Пятнадцать </w:t>
      </w:r>
      <w:r w:rsidR="00861BA0">
        <w:rPr>
          <w:szCs w:val="22"/>
        </w:rPr>
        <w:t xml:space="preserve">тысяч </w:t>
      </w:r>
      <w:r w:rsidR="00FF1227">
        <w:rPr>
          <w:szCs w:val="22"/>
        </w:rPr>
        <w:t xml:space="preserve">сто </w:t>
      </w:r>
      <w:r w:rsidR="00861BA0">
        <w:rPr>
          <w:szCs w:val="22"/>
        </w:rPr>
        <w:t>восемьдесят</w:t>
      </w:r>
      <w:r w:rsidRPr="006F34FA">
        <w:rPr>
          <w:szCs w:val="22"/>
        </w:rPr>
        <w:t>) рублей</w:t>
      </w:r>
      <w:bookmarkEnd w:id="9"/>
      <w:r w:rsidR="00861BA0">
        <w:rPr>
          <w:szCs w:val="22"/>
        </w:rPr>
        <w:t xml:space="preserve"> 00 коп </w:t>
      </w:r>
      <w:r w:rsidR="005F6814" w:rsidRPr="005F6814">
        <w:rPr>
          <w:szCs w:val="22"/>
        </w:rPr>
        <w:t>без НДС</w:t>
      </w:r>
      <w:r w:rsidR="005F6814">
        <w:rPr>
          <w:szCs w:val="22"/>
        </w:rPr>
        <w:t>.</w:t>
      </w:r>
    </w:p>
    <w:p w:rsidR="003216B3" w:rsidRPr="006F34FA" w:rsidRDefault="00054BBC" w:rsidP="006F34FA">
      <w:pPr>
        <w:pStyle w:val="2"/>
        <w:spacing w:before="0" w:after="0" w:line="240" w:lineRule="auto"/>
        <w:rPr>
          <w:szCs w:val="22"/>
        </w:rPr>
      </w:pPr>
      <w:bookmarkStart w:id="10" w:name="_ref_1-c3bf1640a0db43"/>
      <w:r w:rsidRPr="006F34FA">
        <w:rPr>
          <w:szCs w:val="22"/>
        </w:rPr>
        <w:t>Цена услуг является твердой.</w:t>
      </w:r>
      <w:bookmarkEnd w:id="10"/>
    </w:p>
    <w:p w:rsidR="00432000" w:rsidRDefault="00054BBC" w:rsidP="00432000">
      <w:pPr>
        <w:pStyle w:val="2"/>
        <w:spacing w:before="0" w:after="0" w:line="240" w:lineRule="auto"/>
        <w:rPr>
          <w:szCs w:val="22"/>
        </w:rPr>
      </w:pPr>
      <w:bookmarkStart w:id="11" w:name="_ref_1-d1e3cdec748249"/>
      <w:r w:rsidRPr="00432000">
        <w:rPr>
          <w:szCs w:val="22"/>
        </w:rPr>
        <w:t>Заказчик обязуется произвести предварительную оплату услуг</w:t>
      </w:r>
      <w:r w:rsidR="00407F3B" w:rsidRPr="00432000">
        <w:rPr>
          <w:szCs w:val="22"/>
        </w:rPr>
        <w:t xml:space="preserve"> в размере 100% цены в срок до </w:t>
      </w:r>
      <w:bookmarkStart w:id="12" w:name="_ref_1-0788c63b823045"/>
      <w:bookmarkEnd w:id="11"/>
      <w:r w:rsidR="00432000" w:rsidRPr="006F34FA">
        <w:rPr>
          <w:szCs w:val="22"/>
        </w:rPr>
        <w:t>«</w:t>
      </w:r>
      <w:r w:rsidR="00432000">
        <w:rPr>
          <w:szCs w:val="22"/>
        </w:rPr>
        <w:t>_____</w:t>
      </w:r>
      <w:r w:rsidR="00432000" w:rsidRPr="006F34FA">
        <w:rPr>
          <w:szCs w:val="22"/>
        </w:rPr>
        <w:t xml:space="preserve">» </w:t>
      </w:r>
      <w:r w:rsidR="00432000">
        <w:rPr>
          <w:szCs w:val="22"/>
          <w:u w:val="single"/>
        </w:rPr>
        <w:t>_______________</w:t>
      </w:r>
      <w:proofErr w:type="gramStart"/>
      <w:r w:rsidR="00432000">
        <w:rPr>
          <w:szCs w:val="22"/>
          <w:u w:val="single"/>
        </w:rPr>
        <w:t>_  2020</w:t>
      </w:r>
      <w:proofErr w:type="gramEnd"/>
      <w:r w:rsidR="00432000" w:rsidRPr="006F34FA">
        <w:rPr>
          <w:szCs w:val="22"/>
        </w:rPr>
        <w:t xml:space="preserve"> г.</w:t>
      </w:r>
    </w:p>
    <w:p w:rsidR="003216B3" w:rsidRPr="00432000" w:rsidRDefault="00054BBC" w:rsidP="00FF18C0">
      <w:pPr>
        <w:pStyle w:val="2"/>
        <w:spacing w:before="0" w:after="0" w:line="240" w:lineRule="auto"/>
        <w:rPr>
          <w:szCs w:val="22"/>
        </w:rPr>
      </w:pPr>
      <w:r w:rsidRPr="00432000">
        <w:rPr>
          <w:szCs w:val="22"/>
        </w:rPr>
        <w:t>Проценты на сумму предварительной оплаты (аванса) не начисляются и не подлежат уплате Исполнителем.</w:t>
      </w:r>
      <w:bookmarkEnd w:id="12"/>
    </w:p>
    <w:p w:rsidR="003216B3" w:rsidRPr="006F34FA" w:rsidRDefault="00054BBC" w:rsidP="006F34FA">
      <w:pPr>
        <w:pStyle w:val="2"/>
        <w:spacing w:before="0" w:after="0" w:line="240" w:lineRule="auto"/>
        <w:rPr>
          <w:szCs w:val="22"/>
        </w:rPr>
      </w:pPr>
      <w:bookmarkStart w:id="13" w:name="_ref_1-3192bbee643d4b"/>
      <w:r w:rsidRPr="006F34FA">
        <w:rPr>
          <w:szCs w:val="22"/>
        </w:rPr>
        <w:t>Расчеты по Договору осуществляются в следующем порядке: путем внесения наличных денежных средств в ка</w:t>
      </w:r>
      <w:r w:rsidR="006F34FA">
        <w:rPr>
          <w:szCs w:val="22"/>
        </w:rPr>
        <w:t>ссу Исполнителя или</w:t>
      </w:r>
      <w:r w:rsidR="00825E8B" w:rsidRPr="00825E8B">
        <w:rPr>
          <w:color w:val="000000"/>
          <w:sz w:val="24"/>
          <w:szCs w:val="24"/>
        </w:rPr>
        <w:t xml:space="preserve"> </w:t>
      </w:r>
      <w:r w:rsidR="00825E8B">
        <w:rPr>
          <w:color w:val="000000"/>
          <w:sz w:val="24"/>
          <w:szCs w:val="24"/>
        </w:rPr>
        <w:t xml:space="preserve">перечисления </w:t>
      </w:r>
      <w:r w:rsidR="00825E8B" w:rsidRPr="00BE70B4">
        <w:rPr>
          <w:color w:val="000000"/>
          <w:sz w:val="24"/>
          <w:szCs w:val="24"/>
        </w:rPr>
        <w:t>денежных средств на расчетный счет</w:t>
      </w:r>
      <w:r w:rsidRPr="006F34FA">
        <w:rPr>
          <w:szCs w:val="22"/>
        </w:rPr>
        <w:t>.</w:t>
      </w:r>
      <w:bookmarkEnd w:id="13"/>
    </w:p>
    <w:p w:rsidR="003216B3" w:rsidRPr="006F34FA" w:rsidRDefault="00054BBC" w:rsidP="006F34FA">
      <w:pPr>
        <w:pStyle w:val="2"/>
        <w:spacing w:before="0" w:after="0" w:line="240" w:lineRule="auto"/>
        <w:rPr>
          <w:szCs w:val="22"/>
        </w:rPr>
      </w:pPr>
      <w:bookmarkStart w:id="14" w:name="_ref_1-43dd52f3ae3f47"/>
      <w:r w:rsidRPr="006F34FA">
        <w:rPr>
          <w:szCs w:val="22"/>
        </w:rPr>
        <w:t xml:space="preserve">Обязательство Заказчика по оплате считается исполненным в момент зачисления денежных средств на </w:t>
      </w:r>
      <w:r w:rsidR="006F34FA">
        <w:rPr>
          <w:szCs w:val="22"/>
        </w:rPr>
        <w:t>расчетный</w:t>
      </w:r>
      <w:r w:rsidRPr="006F34FA">
        <w:rPr>
          <w:szCs w:val="22"/>
        </w:rPr>
        <w:t xml:space="preserve"> счет банка Исполнителя</w:t>
      </w:r>
      <w:r w:rsidR="003A0950" w:rsidRPr="006F34FA">
        <w:rPr>
          <w:szCs w:val="22"/>
        </w:rPr>
        <w:t xml:space="preserve"> </w:t>
      </w:r>
      <w:r w:rsidRPr="006F34FA">
        <w:rPr>
          <w:szCs w:val="22"/>
        </w:rPr>
        <w:t>или внесения Заказчиком денежных средств в кассу Исполнителя.</w:t>
      </w:r>
      <w:bookmarkEnd w:id="14"/>
    </w:p>
    <w:p w:rsidR="003216B3" w:rsidRPr="006F34FA" w:rsidRDefault="00054BBC" w:rsidP="006F34FA">
      <w:pPr>
        <w:pStyle w:val="1"/>
        <w:spacing w:before="0" w:after="0" w:line="240" w:lineRule="auto"/>
        <w:rPr>
          <w:sz w:val="22"/>
          <w:szCs w:val="22"/>
        </w:rPr>
      </w:pPr>
      <w:bookmarkStart w:id="15" w:name="_ref_1-fcf715afce5d45"/>
      <w:r w:rsidRPr="006F34FA">
        <w:rPr>
          <w:sz w:val="22"/>
          <w:szCs w:val="22"/>
        </w:rPr>
        <w:t>Сроки и условия оказания услуг</w:t>
      </w:r>
      <w:bookmarkEnd w:id="15"/>
    </w:p>
    <w:p w:rsidR="003216B3" w:rsidRPr="006F34FA" w:rsidRDefault="00054BBC" w:rsidP="006F34FA">
      <w:pPr>
        <w:pStyle w:val="2"/>
        <w:spacing w:before="0" w:after="0" w:line="240" w:lineRule="auto"/>
        <w:rPr>
          <w:szCs w:val="22"/>
        </w:rPr>
      </w:pPr>
      <w:bookmarkStart w:id="16" w:name="_ref_1-9b4c70a1243a4d"/>
      <w:r w:rsidRPr="006F34FA">
        <w:rPr>
          <w:szCs w:val="22"/>
        </w:rPr>
        <w:t>Исполнитель обязуется оказать услуги, предусмотренные Договором, в следующие сроки:</w:t>
      </w:r>
      <w:bookmarkEnd w:id="16"/>
    </w:p>
    <w:p w:rsidR="00432000" w:rsidRPr="005D6358" w:rsidRDefault="00432000" w:rsidP="00432000">
      <w:pPr>
        <w:spacing w:before="0" w:after="0" w:line="240" w:lineRule="auto"/>
        <w:rPr>
          <w:u w:val="single"/>
        </w:rPr>
      </w:pPr>
      <w:bookmarkStart w:id="17" w:name="_ref_1-ac09046624294d"/>
      <w:r w:rsidRPr="006F34FA">
        <w:t xml:space="preserve">- начальный – </w:t>
      </w:r>
      <w:r w:rsidRPr="005D6358">
        <w:rPr>
          <w:u w:val="single"/>
        </w:rPr>
        <w:t>«_____» ____________2020г.;</w:t>
      </w:r>
    </w:p>
    <w:p w:rsidR="00432000" w:rsidRPr="006F34FA" w:rsidRDefault="00432000" w:rsidP="00432000">
      <w:pPr>
        <w:spacing w:before="0" w:after="0" w:line="240" w:lineRule="auto"/>
      </w:pPr>
      <w:r w:rsidRPr="006F34FA">
        <w:t>-</w:t>
      </w:r>
      <w:r>
        <w:t xml:space="preserve"> конечный – </w:t>
      </w:r>
      <w:r w:rsidRPr="005D6358">
        <w:rPr>
          <w:u w:val="single"/>
        </w:rPr>
        <w:t>«_____» ____________2020г.;</w:t>
      </w:r>
    </w:p>
    <w:p w:rsidR="003216B3" w:rsidRPr="006F34FA" w:rsidRDefault="00054BBC" w:rsidP="006F34FA">
      <w:pPr>
        <w:pStyle w:val="2"/>
        <w:spacing w:before="0" w:after="0" w:line="240" w:lineRule="auto"/>
        <w:rPr>
          <w:szCs w:val="22"/>
        </w:rPr>
      </w:pPr>
      <w:r w:rsidRPr="006F34FA">
        <w:rPr>
          <w:szCs w:val="22"/>
        </w:rPr>
        <w:t>Исполнитель определяет технологию оказания услуг самостоятельно, соблюдая обязательные требования нормативных документов.</w:t>
      </w:r>
      <w:bookmarkEnd w:id="17"/>
    </w:p>
    <w:p w:rsidR="00CA4E80" w:rsidRPr="006F34FA" w:rsidRDefault="006A00FE" w:rsidP="006F34FA">
      <w:pPr>
        <w:pStyle w:val="2"/>
        <w:spacing w:before="0" w:after="0" w:line="240" w:lineRule="auto"/>
        <w:rPr>
          <w:szCs w:val="22"/>
        </w:rPr>
      </w:pPr>
      <w:r w:rsidRPr="006F34FA">
        <w:rPr>
          <w:szCs w:val="22"/>
        </w:rPr>
        <w:t>Заказчик обязан</w:t>
      </w:r>
      <w:r w:rsidR="004F1EDB" w:rsidRPr="006F34FA">
        <w:rPr>
          <w:szCs w:val="22"/>
        </w:rPr>
        <w:t xml:space="preserve"> п</w:t>
      </w:r>
      <w:r w:rsidR="00CA4E80" w:rsidRPr="006F34FA">
        <w:rPr>
          <w:szCs w:val="22"/>
        </w:rPr>
        <w:t>роинструктирова</w:t>
      </w:r>
      <w:r w:rsidRPr="006F34FA">
        <w:rPr>
          <w:szCs w:val="22"/>
        </w:rPr>
        <w:t>ть</w:t>
      </w:r>
      <w:r w:rsidR="004F1EDB" w:rsidRPr="006F34FA">
        <w:rPr>
          <w:szCs w:val="22"/>
        </w:rPr>
        <w:t xml:space="preserve"> </w:t>
      </w:r>
      <w:r w:rsidRPr="006F34FA">
        <w:rPr>
          <w:szCs w:val="22"/>
        </w:rPr>
        <w:t>пассажира (</w:t>
      </w:r>
      <w:proofErr w:type="spellStart"/>
      <w:r w:rsidRPr="006F34FA">
        <w:rPr>
          <w:szCs w:val="22"/>
        </w:rPr>
        <w:t>ов</w:t>
      </w:r>
      <w:proofErr w:type="spellEnd"/>
      <w:r w:rsidRPr="006F34FA">
        <w:rPr>
          <w:szCs w:val="22"/>
        </w:rPr>
        <w:t>)</w:t>
      </w:r>
      <w:r w:rsidR="00CA4E80" w:rsidRPr="006F34FA">
        <w:rPr>
          <w:szCs w:val="22"/>
        </w:rPr>
        <w:t xml:space="preserve"> о правилах поведения на железнодорожном вокзале, в пути следования, питания и пользования постельным бельем;</w:t>
      </w:r>
    </w:p>
    <w:p w:rsidR="00CA4E80" w:rsidRPr="006F34FA" w:rsidRDefault="006A00FE" w:rsidP="006F34FA">
      <w:pPr>
        <w:pStyle w:val="2"/>
        <w:spacing w:before="0" w:after="0" w:line="240" w:lineRule="auto"/>
        <w:rPr>
          <w:szCs w:val="22"/>
        </w:rPr>
      </w:pPr>
      <w:r w:rsidRPr="006F34FA">
        <w:rPr>
          <w:szCs w:val="22"/>
        </w:rPr>
        <w:t>Заказчик</w:t>
      </w:r>
      <w:r w:rsidR="00CA4E80" w:rsidRPr="006F34FA">
        <w:rPr>
          <w:szCs w:val="22"/>
        </w:rPr>
        <w:t xml:space="preserve"> </w:t>
      </w:r>
      <w:r w:rsidRPr="006F34FA">
        <w:rPr>
          <w:szCs w:val="22"/>
        </w:rPr>
        <w:t>о</w:t>
      </w:r>
      <w:r w:rsidR="00CA4E80" w:rsidRPr="006F34FA">
        <w:rPr>
          <w:szCs w:val="22"/>
        </w:rPr>
        <w:t>беспечи</w:t>
      </w:r>
      <w:r w:rsidRPr="006F34FA">
        <w:rPr>
          <w:szCs w:val="22"/>
        </w:rPr>
        <w:t>вает</w:t>
      </w:r>
      <w:r w:rsidR="00CA4E80" w:rsidRPr="006F34FA">
        <w:rPr>
          <w:szCs w:val="22"/>
        </w:rPr>
        <w:t xml:space="preserve"> явку пассажира (</w:t>
      </w:r>
      <w:proofErr w:type="spellStart"/>
      <w:r w:rsidR="00CA4E80" w:rsidRPr="006F34FA">
        <w:rPr>
          <w:szCs w:val="22"/>
        </w:rPr>
        <w:t>ов</w:t>
      </w:r>
      <w:proofErr w:type="spellEnd"/>
      <w:r w:rsidR="00CA4E80" w:rsidRPr="006F34FA">
        <w:rPr>
          <w:szCs w:val="22"/>
        </w:rPr>
        <w:t xml:space="preserve">) </w:t>
      </w:r>
      <w:r w:rsidRPr="006F34FA">
        <w:rPr>
          <w:szCs w:val="22"/>
        </w:rPr>
        <w:t>в место оказания услуги (</w:t>
      </w:r>
      <w:r w:rsidR="00CA4E80" w:rsidRPr="006F34FA">
        <w:rPr>
          <w:szCs w:val="22"/>
        </w:rPr>
        <w:t>на железнодорожный вокзал в день отъезда за два часа до отправления поезда для регистрации</w:t>
      </w:r>
      <w:r w:rsidRPr="006F34FA">
        <w:rPr>
          <w:szCs w:val="22"/>
        </w:rPr>
        <w:t>)</w:t>
      </w:r>
      <w:r w:rsidR="00CA4E80" w:rsidRPr="006F34FA">
        <w:rPr>
          <w:szCs w:val="22"/>
        </w:rPr>
        <w:t>.</w:t>
      </w:r>
    </w:p>
    <w:p w:rsidR="003216B3" w:rsidRPr="006F34FA" w:rsidRDefault="00054BBC" w:rsidP="006F34FA">
      <w:pPr>
        <w:pStyle w:val="2"/>
        <w:spacing w:before="0" w:after="0" w:line="240" w:lineRule="auto"/>
        <w:rPr>
          <w:szCs w:val="22"/>
        </w:rPr>
      </w:pPr>
      <w:bookmarkStart w:id="18" w:name="_ref_1-8f48ac60221344"/>
      <w:r w:rsidRPr="006F34FA">
        <w:rPr>
          <w:szCs w:val="22"/>
        </w:rPr>
        <w:lastRenderedPageBreak/>
        <w:t>Подтверждение факта оказания услуг</w:t>
      </w:r>
      <w:bookmarkEnd w:id="18"/>
    </w:p>
    <w:p w:rsidR="003216B3" w:rsidRPr="006F34FA" w:rsidRDefault="00054BBC" w:rsidP="006F34FA">
      <w:pPr>
        <w:pStyle w:val="3"/>
        <w:spacing w:before="0" w:after="0" w:line="240" w:lineRule="auto"/>
      </w:pPr>
      <w:bookmarkStart w:id="19" w:name="_ref_1-d391837e4c2e40"/>
      <w:r w:rsidRPr="006F34FA">
        <w:t>Факт оказания услуг Исполнителем и получения их Заказчиком должен быть подтвержден актом об оказании услуг, подписанным обеими сторонами.</w:t>
      </w:r>
      <w:bookmarkEnd w:id="19"/>
    </w:p>
    <w:p w:rsidR="003216B3" w:rsidRPr="006F34FA" w:rsidRDefault="00054BBC" w:rsidP="006F34FA">
      <w:pPr>
        <w:pStyle w:val="3"/>
        <w:spacing w:before="0" w:after="0" w:line="240" w:lineRule="auto"/>
      </w:pPr>
      <w:bookmarkStart w:id="20" w:name="_ref_1-fa86f775b8d44c"/>
      <w:r w:rsidRPr="006F34FA">
        <w:t xml:space="preserve">Акт об оказании услуг должен быть составлен и подписан сторонами в течение </w:t>
      </w:r>
      <w:r w:rsidR="00825E8B" w:rsidRPr="00825E8B">
        <w:t>пяти дней</w:t>
      </w:r>
      <w:r w:rsidRPr="006F34FA">
        <w:t xml:space="preserve"> по окончании оказания услуг при условии, что услуги оказаны Исполнителем надлежащим образом и в полном объеме.</w:t>
      </w:r>
      <w:bookmarkEnd w:id="20"/>
    </w:p>
    <w:p w:rsidR="003216B3" w:rsidRPr="006F34FA" w:rsidRDefault="00054BBC" w:rsidP="006F34FA">
      <w:pPr>
        <w:pStyle w:val="3"/>
        <w:spacing w:before="0" w:after="0" w:line="240" w:lineRule="auto"/>
      </w:pPr>
      <w:bookmarkStart w:id="21" w:name="_ref_1-9aa571455a644f"/>
      <w:r w:rsidRPr="006F34FA">
        <w:t xml:space="preserve">Подписание акта об оказании услуг должны произвести со стороны Заказчика </w:t>
      </w:r>
      <w:r w:rsidR="003D3F5D" w:rsidRPr="006F34FA">
        <w:rPr>
          <w:u w:val="single"/>
        </w:rPr>
        <w:t xml:space="preserve">                 </w:t>
      </w:r>
      <w:r w:rsidR="00825E8B">
        <w:rPr>
          <w:u w:val="single"/>
        </w:rPr>
        <w:t xml:space="preserve">             </w:t>
      </w:r>
      <w:r w:rsidR="003D3F5D" w:rsidRPr="006F34FA">
        <w:rPr>
          <w:u w:val="single"/>
        </w:rPr>
        <w:t xml:space="preserve">                                                          </w:t>
      </w:r>
      <w:r w:rsidRPr="006F34FA">
        <w:rPr>
          <w:u w:val="single"/>
        </w:rPr>
        <w:t xml:space="preserve">   </w:t>
      </w:r>
      <w:r w:rsidR="00825E8B">
        <w:rPr>
          <w:u w:val="single"/>
        </w:rPr>
        <w:t xml:space="preserve">                                                                                                 </w:t>
      </w:r>
      <w:proofErr w:type="gramStart"/>
      <w:r w:rsidR="00825E8B">
        <w:rPr>
          <w:u w:val="single"/>
        </w:rPr>
        <w:t xml:space="preserve">   </w:t>
      </w:r>
      <w:r w:rsidRPr="00825E8B">
        <w:rPr>
          <w:sz w:val="16"/>
          <w:szCs w:val="16"/>
          <w:u w:val="single"/>
        </w:rPr>
        <w:t>(</w:t>
      </w:r>
      <w:proofErr w:type="gramEnd"/>
      <w:r w:rsidRPr="00825E8B">
        <w:rPr>
          <w:sz w:val="16"/>
          <w:szCs w:val="16"/>
          <w:u w:val="single"/>
        </w:rPr>
        <w:t>Ф.И.О., должность, основание полномочий представителя)</w:t>
      </w:r>
      <w:r w:rsidR="00825E8B">
        <w:t xml:space="preserve">, </w:t>
      </w:r>
      <w:r w:rsidRPr="006F34FA">
        <w:t xml:space="preserve">со стороны Исполнителя </w:t>
      </w:r>
      <w:proofErr w:type="spellStart"/>
      <w:r w:rsidR="00D757AE" w:rsidRPr="006F34FA">
        <w:t>Гумеров</w:t>
      </w:r>
      <w:proofErr w:type="spellEnd"/>
      <w:r w:rsidR="00D757AE" w:rsidRPr="006F34FA">
        <w:t xml:space="preserve"> </w:t>
      </w:r>
      <w:proofErr w:type="spellStart"/>
      <w:r w:rsidR="00D757AE" w:rsidRPr="006F34FA">
        <w:t>Фирдинант</w:t>
      </w:r>
      <w:proofErr w:type="spellEnd"/>
      <w:r w:rsidR="00D757AE" w:rsidRPr="006F34FA">
        <w:t xml:space="preserve"> </w:t>
      </w:r>
      <w:proofErr w:type="spellStart"/>
      <w:r w:rsidR="00D757AE" w:rsidRPr="006F34FA">
        <w:t>Нажибович</w:t>
      </w:r>
      <w:proofErr w:type="spellEnd"/>
      <w:r w:rsidR="00D757AE" w:rsidRPr="006F34FA">
        <w:t xml:space="preserve"> директор</w:t>
      </w:r>
      <w:r w:rsidRPr="006F34FA">
        <w:t>.</w:t>
      </w:r>
      <w:bookmarkEnd w:id="21"/>
    </w:p>
    <w:p w:rsidR="003216B3" w:rsidRPr="006F34FA" w:rsidRDefault="00054BBC" w:rsidP="006F34FA">
      <w:pPr>
        <w:spacing w:before="0" w:after="0" w:line="240" w:lineRule="auto"/>
        <w:ind w:firstLine="0"/>
      </w:pPr>
      <w:r w:rsidRPr="006F34FA">
        <w:t>Стороны обязуются предоставить друг другу документы, подтверждающие полномочия представителей на право подписи, а также копии документов, удостоверяющих личность этих представителей.</w:t>
      </w:r>
    </w:p>
    <w:p w:rsidR="003216B3" w:rsidRPr="006F34FA" w:rsidRDefault="00054BBC" w:rsidP="006F34FA">
      <w:pPr>
        <w:pStyle w:val="3"/>
        <w:spacing w:before="0" w:after="0" w:line="240" w:lineRule="auto"/>
      </w:pPr>
      <w:bookmarkStart w:id="22" w:name="_ref_1-7b46d5a0fd724b"/>
      <w:r w:rsidRPr="006F34FA">
        <w:t>В случае уклонения или немотивированного отказа Заказчика от подписания акта об оказании услуг Исполнитель вправе составить односторонний акт. Услуги, указанные в данном акте, считаются предоставленными Исполнителем и принятыми Заказчиком и подлежат оплате в соответствии с условиями Договора.</w:t>
      </w:r>
      <w:bookmarkEnd w:id="22"/>
    </w:p>
    <w:p w:rsidR="00550135" w:rsidRPr="006F34FA" w:rsidRDefault="00054BBC" w:rsidP="006F34FA">
      <w:pPr>
        <w:pStyle w:val="2"/>
        <w:spacing w:before="0" w:after="0" w:line="240" w:lineRule="auto"/>
        <w:rPr>
          <w:szCs w:val="22"/>
        </w:rPr>
      </w:pPr>
      <w:bookmarkStart w:id="23" w:name="_ref_1-28708645833e4d"/>
      <w:r w:rsidRPr="006F34FA">
        <w:rPr>
          <w:szCs w:val="22"/>
        </w:rPr>
        <w:t>Исполнитель вправе</w:t>
      </w:r>
      <w:r w:rsidR="003A0950" w:rsidRPr="006F34FA">
        <w:rPr>
          <w:szCs w:val="22"/>
        </w:rPr>
        <w:t xml:space="preserve"> </w:t>
      </w:r>
      <w:r w:rsidRPr="006F34FA">
        <w:rPr>
          <w:szCs w:val="22"/>
        </w:rPr>
        <w:t>привлекать к оказанию услуг любых</w:t>
      </w:r>
      <w:r w:rsidR="003A0950" w:rsidRPr="006F34FA">
        <w:rPr>
          <w:szCs w:val="22"/>
        </w:rPr>
        <w:t xml:space="preserve"> </w:t>
      </w:r>
      <w:r w:rsidRPr="006F34FA">
        <w:rPr>
          <w:szCs w:val="22"/>
        </w:rPr>
        <w:t>третьих лиц (</w:t>
      </w:r>
      <w:proofErr w:type="spellStart"/>
      <w:r w:rsidRPr="006F34FA">
        <w:rPr>
          <w:szCs w:val="22"/>
        </w:rPr>
        <w:t>субисполнителей</w:t>
      </w:r>
      <w:proofErr w:type="spellEnd"/>
      <w:r w:rsidRPr="006F34FA">
        <w:rPr>
          <w:szCs w:val="22"/>
        </w:rPr>
        <w:t>)</w:t>
      </w:r>
      <w:r w:rsidR="003A0950" w:rsidRPr="006F34FA">
        <w:rPr>
          <w:szCs w:val="22"/>
        </w:rPr>
        <w:t xml:space="preserve"> </w:t>
      </w:r>
      <w:r w:rsidRPr="006F34FA">
        <w:rPr>
          <w:szCs w:val="22"/>
        </w:rPr>
        <w:t>без дополнительного согласования с Заказчиком.</w:t>
      </w:r>
      <w:bookmarkEnd w:id="23"/>
    </w:p>
    <w:p w:rsidR="00550135" w:rsidRPr="006F34FA" w:rsidRDefault="00550135" w:rsidP="006F34FA">
      <w:pPr>
        <w:pStyle w:val="2"/>
        <w:spacing w:before="0" w:after="0" w:line="240" w:lineRule="auto"/>
        <w:rPr>
          <w:szCs w:val="22"/>
        </w:rPr>
      </w:pPr>
      <w:r w:rsidRPr="006F34FA">
        <w:rPr>
          <w:szCs w:val="22"/>
        </w:rPr>
        <w:t xml:space="preserve">Выплата (возврат) денежных средств за неиспользованные проездные документы производится после поступления возврата от пассажирской службы претензионного отдела г. Нижний Новгород в порядке, установленном АО «РЖД» и действующим законодательством Российской Федерации. </w:t>
      </w:r>
    </w:p>
    <w:p w:rsidR="003216B3" w:rsidRPr="006F34FA" w:rsidRDefault="00054BBC" w:rsidP="006F34FA">
      <w:pPr>
        <w:pStyle w:val="1"/>
        <w:spacing w:before="0" w:after="0" w:line="240" w:lineRule="auto"/>
        <w:rPr>
          <w:sz w:val="22"/>
          <w:szCs w:val="22"/>
        </w:rPr>
      </w:pPr>
      <w:bookmarkStart w:id="24" w:name="_ref_1-955107321a4342"/>
      <w:r w:rsidRPr="006F34FA">
        <w:rPr>
          <w:sz w:val="22"/>
          <w:szCs w:val="22"/>
        </w:rPr>
        <w:t>Ответственность</w:t>
      </w:r>
      <w:r w:rsidR="00DF5A6F" w:rsidRPr="006F34FA">
        <w:rPr>
          <w:sz w:val="22"/>
          <w:szCs w:val="22"/>
        </w:rPr>
        <w:t xml:space="preserve"> </w:t>
      </w:r>
      <w:r w:rsidRPr="006F34FA">
        <w:rPr>
          <w:sz w:val="22"/>
          <w:szCs w:val="22"/>
        </w:rPr>
        <w:t>сторон</w:t>
      </w:r>
      <w:bookmarkEnd w:id="24"/>
    </w:p>
    <w:p w:rsidR="003216B3" w:rsidRPr="006F34FA" w:rsidRDefault="00054BBC" w:rsidP="006F34FA">
      <w:pPr>
        <w:pStyle w:val="2"/>
        <w:spacing w:before="0" w:after="0" w:line="240" w:lineRule="auto"/>
        <w:rPr>
          <w:szCs w:val="22"/>
        </w:rPr>
      </w:pPr>
      <w:bookmarkStart w:id="25" w:name="_ref_1-437cd48b06d246"/>
      <w:r w:rsidRPr="006F34FA">
        <w:rPr>
          <w:szCs w:val="22"/>
        </w:rPr>
        <w:t xml:space="preserve">В случае нарушения Исполнителем обязательств по Договору Заказчик вправе требовать возмещения только реального ущерба. </w:t>
      </w:r>
      <w:bookmarkEnd w:id="25"/>
    </w:p>
    <w:p w:rsidR="00581938" w:rsidRPr="006F34FA" w:rsidRDefault="00581938" w:rsidP="006F34FA">
      <w:pPr>
        <w:spacing w:before="0" w:after="0" w:line="240" w:lineRule="auto"/>
        <w:ind w:firstLine="0"/>
        <w:rPr>
          <w:color w:val="FF0000"/>
        </w:rPr>
      </w:pPr>
      <w:r w:rsidRPr="006F34FA">
        <w:t>Убытки, причиненные Исполнителем, подлежат возмещению в сумме, не превышающей</w:t>
      </w:r>
      <w:r w:rsidR="00777D11" w:rsidRPr="006F34FA">
        <w:t xml:space="preserve"> сумму настоящего договора</w:t>
      </w:r>
      <w:r w:rsidRPr="006F34FA">
        <w:t>.</w:t>
      </w:r>
    </w:p>
    <w:p w:rsidR="005C0EA4" w:rsidRPr="006F34FA" w:rsidRDefault="005C0EA4" w:rsidP="006F34FA">
      <w:pPr>
        <w:pStyle w:val="2"/>
        <w:spacing w:before="0" w:after="0" w:line="240" w:lineRule="auto"/>
        <w:rPr>
          <w:szCs w:val="22"/>
        </w:rPr>
      </w:pPr>
      <w:r w:rsidRPr="006F34FA">
        <w:rPr>
          <w:szCs w:val="22"/>
        </w:rPr>
        <w:t>При возникновении проблем, связанных с подлинност</w:t>
      </w:r>
      <w:r w:rsidR="00581938" w:rsidRPr="006F34FA">
        <w:rPr>
          <w:szCs w:val="22"/>
        </w:rPr>
        <w:t xml:space="preserve">ью документов, предоставленных </w:t>
      </w:r>
      <w:r w:rsidRPr="006F34FA">
        <w:rPr>
          <w:szCs w:val="22"/>
        </w:rPr>
        <w:t>Заказчиком для оформления поездки, Исполнитель не несет ответственность за возможные последствия, связанные с этими обстоятельствами.</w:t>
      </w:r>
    </w:p>
    <w:p w:rsidR="00273B7D" w:rsidRPr="006F34FA" w:rsidRDefault="00273B7D" w:rsidP="006F34FA">
      <w:pPr>
        <w:pStyle w:val="2"/>
        <w:spacing w:before="0" w:after="0" w:line="240" w:lineRule="auto"/>
        <w:rPr>
          <w:szCs w:val="22"/>
        </w:rPr>
      </w:pPr>
      <w:bookmarkStart w:id="26" w:name="_ref_1-0726caff8abc41"/>
      <w:r w:rsidRPr="006F34FA">
        <w:rPr>
          <w:szCs w:val="22"/>
        </w:rPr>
        <w:t xml:space="preserve">При организации пассажирских групповых перевозок детей железнодорожным транспортом и (или) организации перевозки группы детей в автобусе с привлечением третьих лиц Исполнитель не несет ответственности за выделенные места, изменение ценовой политики перевозчика, </w:t>
      </w:r>
      <w:r w:rsidR="00BE0FFB" w:rsidRPr="006F34FA">
        <w:rPr>
          <w:szCs w:val="22"/>
        </w:rPr>
        <w:t>задержку отправлений и прибытий</w:t>
      </w:r>
      <w:r w:rsidR="00633068" w:rsidRPr="006F34FA">
        <w:rPr>
          <w:szCs w:val="22"/>
        </w:rPr>
        <w:t>.</w:t>
      </w:r>
    </w:p>
    <w:p w:rsidR="005C0EA4" w:rsidRPr="006F34FA" w:rsidRDefault="005C0EA4" w:rsidP="006F34FA">
      <w:pPr>
        <w:pStyle w:val="2"/>
        <w:spacing w:before="0" w:after="0" w:line="240" w:lineRule="auto"/>
        <w:rPr>
          <w:szCs w:val="22"/>
        </w:rPr>
      </w:pPr>
      <w:r w:rsidRPr="006F34FA">
        <w:rPr>
          <w:szCs w:val="22"/>
        </w:rPr>
        <w:t>Заказчик несет ответственность за причиненный ущерб оборудованию транспорта в пути следования по вине пассажира (</w:t>
      </w:r>
      <w:proofErr w:type="spellStart"/>
      <w:r w:rsidRPr="006F34FA">
        <w:rPr>
          <w:szCs w:val="22"/>
        </w:rPr>
        <w:t>ов</w:t>
      </w:r>
      <w:proofErr w:type="spellEnd"/>
      <w:r w:rsidRPr="006F34FA">
        <w:rPr>
          <w:szCs w:val="22"/>
        </w:rPr>
        <w:t xml:space="preserve">) и согласно акту, составленному на месте, выплачивает штраф. </w:t>
      </w:r>
    </w:p>
    <w:p w:rsidR="005C0EA4" w:rsidRPr="006F34FA" w:rsidRDefault="005C0EA4" w:rsidP="006F34FA">
      <w:pPr>
        <w:pStyle w:val="2"/>
        <w:spacing w:before="0" w:after="0" w:line="240" w:lineRule="auto"/>
        <w:rPr>
          <w:szCs w:val="22"/>
        </w:rPr>
      </w:pPr>
      <w:r w:rsidRPr="006F34FA">
        <w:rPr>
          <w:szCs w:val="22"/>
        </w:rPr>
        <w:t>Исполнитель не несет ответственности за сохранность личного багажа, ценностей, документов ребенка (детей) в течении всего периода поездки.</w:t>
      </w:r>
    </w:p>
    <w:p w:rsidR="003216B3" w:rsidRPr="006F34FA" w:rsidRDefault="00054BBC" w:rsidP="006F34FA">
      <w:pPr>
        <w:pStyle w:val="2"/>
        <w:spacing w:before="0" w:after="0" w:line="240" w:lineRule="auto"/>
        <w:rPr>
          <w:szCs w:val="22"/>
        </w:rPr>
      </w:pPr>
      <w:r w:rsidRPr="006F34FA">
        <w:rPr>
          <w:szCs w:val="22"/>
        </w:rPr>
        <w:t>Если иное не предусмотрено законом, сторона, не исполнившая или ненадлежащим образом исполнившая обязательство 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w:t>
      </w:r>
      <w:bookmarkEnd w:id="26"/>
    </w:p>
    <w:p w:rsidR="003216B3" w:rsidRPr="006F34FA" w:rsidRDefault="00054BBC" w:rsidP="006F34FA">
      <w:pPr>
        <w:pStyle w:val="1"/>
        <w:spacing w:before="0" w:after="0" w:line="240" w:lineRule="auto"/>
        <w:rPr>
          <w:sz w:val="22"/>
          <w:szCs w:val="22"/>
        </w:rPr>
      </w:pPr>
      <w:bookmarkStart w:id="27" w:name="_ref_1-5a30a0beb05648"/>
      <w:r w:rsidRPr="006F34FA">
        <w:rPr>
          <w:sz w:val="22"/>
          <w:szCs w:val="22"/>
        </w:rPr>
        <w:t>Изменение и расторжение договора</w:t>
      </w:r>
      <w:bookmarkEnd w:id="27"/>
    </w:p>
    <w:p w:rsidR="003216B3" w:rsidRPr="006F34FA" w:rsidRDefault="00054BBC" w:rsidP="006F34FA">
      <w:pPr>
        <w:pStyle w:val="2"/>
        <w:spacing w:before="0" w:after="0" w:line="240" w:lineRule="auto"/>
        <w:rPr>
          <w:szCs w:val="22"/>
        </w:rPr>
      </w:pPr>
      <w:bookmarkStart w:id="28" w:name="_ref_1-36dece6ceecd48"/>
      <w:r w:rsidRPr="006F34FA">
        <w:rPr>
          <w:szCs w:val="22"/>
        </w:rPr>
        <w:t>Договор может быть изменен или расторгнут по соглашению сторон.</w:t>
      </w:r>
      <w:bookmarkEnd w:id="28"/>
    </w:p>
    <w:p w:rsidR="003216B3" w:rsidRPr="006F34FA" w:rsidRDefault="00054BBC" w:rsidP="006F34FA">
      <w:pPr>
        <w:pStyle w:val="2"/>
        <w:spacing w:before="0" w:after="0" w:line="240" w:lineRule="auto"/>
        <w:rPr>
          <w:szCs w:val="22"/>
        </w:rPr>
      </w:pPr>
      <w:bookmarkStart w:id="29" w:name="_ref_1-452b3a488dea41"/>
      <w:r w:rsidRPr="006F34FA">
        <w:rPr>
          <w:szCs w:val="22"/>
        </w:rPr>
        <w:t>Заказчик вправе в любое время в одностороннем порядке отказаться от исполнения Договора, при этом у него возникает обязанность оплатить фактически понесенные Исполнителем расходы.</w:t>
      </w:r>
      <w:bookmarkEnd w:id="29"/>
    </w:p>
    <w:p w:rsidR="003216B3" w:rsidRPr="006F34FA" w:rsidRDefault="00054BBC" w:rsidP="006F34FA">
      <w:pPr>
        <w:pStyle w:val="2"/>
        <w:spacing w:before="0" w:after="0" w:line="240" w:lineRule="auto"/>
        <w:rPr>
          <w:szCs w:val="22"/>
        </w:rPr>
      </w:pPr>
      <w:r w:rsidRPr="006F34FA">
        <w:rPr>
          <w:szCs w:val="22"/>
        </w:rPr>
        <w:t>Исполнитель вправе в любое время в одностороннем порядке отказаться от исполнения Договора при условии полного возмещения Заказчику убытков.</w:t>
      </w:r>
    </w:p>
    <w:p w:rsidR="00B2127E" w:rsidRPr="006F34FA" w:rsidRDefault="00B2127E" w:rsidP="006F34FA">
      <w:pPr>
        <w:pStyle w:val="1"/>
        <w:spacing w:before="0" w:after="0" w:line="240" w:lineRule="auto"/>
        <w:rPr>
          <w:sz w:val="22"/>
          <w:szCs w:val="22"/>
        </w:rPr>
      </w:pPr>
      <w:r w:rsidRPr="006F34FA">
        <w:rPr>
          <w:sz w:val="22"/>
          <w:szCs w:val="22"/>
          <w:shd w:val="clear" w:color="auto" w:fill="FFFFFF"/>
        </w:rPr>
        <w:t>О</w:t>
      </w:r>
      <w:r w:rsidR="00633068" w:rsidRPr="006F34FA">
        <w:rPr>
          <w:sz w:val="22"/>
          <w:szCs w:val="22"/>
          <w:shd w:val="clear" w:color="auto" w:fill="FFFFFF"/>
        </w:rPr>
        <w:t>собые условия</w:t>
      </w:r>
    </w:p>
    <w:p w:rsidR="00B2127E" w:rsidRPr="006F34FA" w:rsidRDefault="00B2127E" w:rsidP="006F34FA">
      <w:pPr>
        <w:pStyle w:val="2"/>
        <w:spacing w:before="0" w:after="0" w:line="240" w:lineRule="auto"/>
        <w:rPr>
          <w:szCs w:val="22"/>
        </w:rPr>
      </w:pPr>
      <w:r w:rsidRPr="006F34FA">
        <w:rPr>
          <w:szCs w:val="22"/>
        </w:rPr>
        <w:t>В связи с оформлением групповых проездных документов, билеты выписываются на фамилию «старшего по составу».</w:t>
      </w:r>
    </w:p>
    <w:p w:rsidR="00B2127E" w:rsidRPr="006F34FA" w:rsidRDefault="00B2127E" w:rsidP="006F34FA">
      <w:pPr>
        <w:pStyle w:val="2"/>
        <w:spacing w:before="0" w:after="0" w:line="240" w:lineRule="auto"/>
        <w:rPr>
          <w:szCs w:val="22"/>
        </w:rPr>
      </w:pPr>
      <w:r w:rsidRPr="006F34FA">
        <w:rPr>
          <w:szCs w:val="22"/>
        </w:rPr>
        <w:t>Оригиналы проездных документов находятся у Исполнителя. Заказчику предоставляются справка, подтверждающая стоимость проезда и ксерокопия группового билета.</w:t>
      </w:r>
    </w:p>
    <w:p w:rsidR="00B2127E" w:rsidRPr="006F34FA" w:rsidRDefault="00581938" w:rsidP="006F34FA">
      <w:pPr>
        <w:pStyle w:val="2"/>
        <w:spacing w:before="0" w:after="0" w:line="240" w:lineRule="auto"/>
        <w:rPr>
          <w:szCs w:val="22"/>
        </w:rPr>
      </w:pPr>
      <w:r w:rsidRPr="006F34FA">
        <w:rPr>
          <w:szCs w:val="22"/>
        </w:rPr>
        <w:t>Для граждан, имеющих льготы на ж/д проезд оформляются именные билеты при условии своевременного предоставления всех необходимых документов в течении одного дня после подписания договора.</w:t>
      </w:r>
    </w:p>
    <w:p w:rsidR="003216B3" w:rsidRPr="006F34FA" w:rsidRDefault="00054BBC" w:rsidP="006F34FA">
      <w:pPr>
        <w:pStyle w:val="1"/>
        <w:spacing w:before="0" w:after="0" w:line="240" w:lineRule="auto"/>
        <w:rPr>
          <w:sz w:val="22"/>
          <w:szCs w:val="22"/>
        </w:rPr>
      </w:pPr>
      <w:bookmarkStart w:id="30" w:name="_ref_1-9b50a089879c49"/>
      <w:r w:rsidRPr="006F34FA">
        <w:rPr>
          <w:sz w:val="22"/>
          <w:szCs w:val="22"/>
        </w:rPr>
        <w:lastRenderedPageBreak/>
        <w:t>Разрешение споров</w:t>
      </w:r>
      <w:bookmarkEnd w:id="30"/>
    </w:p>
    <w:p w:rsidR="003216B3" w:rsidRPr="006F34FA" w:rsidRDefault="00054BBC" w:rsidP="006F34FA">
      <w:pPr>
        <w:pStyle w:val="2"/>
        <w:spacing w:before="0" w:after="0" w:line="240" w:lineRule="auto"/>
        <w:rPr>
          <w:szCs w:val="22"/>
        </w:rPr>
      </w:pPr>
      <w:bookmarkStart w:id="31" w:name="_ref_1-936aa9b9bfb846"/>
      <w:r w:rsidRPr="006F34FA">
        <w:rPr>
          <w:szCs w:val="22"/>
        </w:rPr>
        <w:t>Досудебный (претензионный) порядок разрешения споров</w:t>
      </w:r>
      <w:bookmarkEnd w:id="31"/>
    </w:p>
    <w:p w:rsidR="003216B3" w:rsidRPr="006F34FA" w:rsidRDefault="00054BBC" w:rsidP="006F34FA">
      <w:pPr>
        <w:pStyle w:val="3"/>
        <w:spacing w:before="0" w:after="0" w:line="240" w:lineRule="auto"/>
      </w:pPr>
      <w:bookmarkStart w:id="32" w:name="_ref_1-cc523da344a64a"/>
      <w:r w:rsidRPr="006F34FA">
        <w:t>До предъявления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bookmarkEnd w:id="32"/>
    </w:p>
    <w:p w:rsidR="003216B3" w:rsidRPr="006F34FA" w:rsidRDefault="00054BBC" w:rsidP="006F34FA">
      <w:pPr>
        <w:pStyle w:val="3"/>
        <w:spacing w:before="0" w:after="0" w:line="240" w:lineRule="auto"/>
      </w:pPr>
      <w:bookmarkStart w:id="33" w:name="_ref_1-f091e3e79ae84a"/>
      <w:r w:rsidRPr="006F34FA">
        <w:t>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должны быть приложены копии документов, подтверждающих изложенные в ней обстоятельства.</w:t>
      </w:r>
      <w:bookmarkEnd w:id="33"/>
    </w:p>
    <w:p w:rsidR="003216B3" w:rsidRPr="006F34FA" w:rsidRDefault="00054BBC" w:rsidP="006F34FA">
      <w:pPr>
        <w:pStyle w:val="3"/>
        <w:spacing w:before="0" w:after="0" w:line="240" w:lineRule="auto"/>
      </w:pPr>
      <w:bookmarkStart w:id="34" w:name="_ref_1-7831a72ed0264a"/>
      <w:r w:rsidRPr="006F34FA">
        <w:t>Сторона, которая получила претензию, обязана ее рассмотреть и направить письменный мотивированный ответ другой стороне в течение</w:t>
      </w:r>
      <w:r w:rsidR="008A2BFF">
        <w:t xml:space="preserve"> десяти дней</w:t>
      </w:r>
      <w:r w:rsidRPr="006F34FA">
        <w:t xml:space="preserve"> с момента получения претензии.</w:t>
      </w:r>
      <w:bookmarkEnd w:id="34"/>
    </w:p>
    <w:p w:rsidR="003216B3" w:rsidRPr="006F34FA" w:rsidRDefault="00054BBC" w:rsidP="006F34FA">
      <w:pPr>
        <w:pStyle w:val="3"/>
        <w:spacing w:before="0" w:after="0" w:line="240" w:lineRule="auto"/>
      </w:pPr>
      <w:bookmarkStart w:id="35" w:name="_ref_1-8e594f536c754a"/>
      <w:r w:rsidRPr="006F34FA">
        <w:t xml:space="preserve">Заинтересованная сторона вправе передать спор на рассмотрение суда по истечении </w:t>
      </w:r>
      <w:r w:rsidR="00BF4ABD">
        <w:t>десяти дней</w:t>
      </w:r>
      <w:r w:rsidRPr="006F34FA">
        <w:t xml:space="preserve"> со дня направления претензии.</w:t>
      </w:r>
      <w:bookmarkEnd w:id="35"/>
    </w:p>
    <w:p w:rsidR="003216B3" w:rsidRPr="006F34FA" w:rsidRDefault="00054BBC" w:rsidP="006F34FA">
      <w:pPr>
        <w:pStyle w:val="2"/>
        <w:spacing w:before="0" w:after="0" w:line="240" w:lineRule="auto"/>
        <w:rPr>
          <w:szCs w:val="22"/>
        </w:rPr>
      </w:pPr>
      <w:bookmarkStart w:id="36" w:name="_ref_1-36650e06e15248"/>
      <w:r w:rsidRPr="006F34FA">
        <w:rPr>
          <w:szCs w:val="22"/>
        </w:rPr>
        <w:t>Все споры и разногласия, возникающие между сторонами в рамках Договора или в связи с ним, в том числе касающиеся его заключения, изменения, исполнения, нарушения, расторжения или признания недействительным, подлежа</w:t>
      </w:r>
      <w:r w:rsidR="008A2BFF">
        <w:rPr>
          <w:szCs w:val="22"/>
        </w:rPr>
        <w:t xml:space="preserve">т разрешению </w:t>
      </w:r>
      <w:r w:rsidRPr="006F34FA">
        <w:rPr>
          <w:szCs w:val="22"/>
        </w:rPr>
        <w:t xml:space="preserve">в соответствии с </w:t>
      </w:r>
      <w:r w:rsidR="00A26157" w:rsidRPr="00966BFA">
        <w:rPr>
          <w:szCs w:val="22"/>
        </w:rPr>
        <w:t>действующим законодательством</w:t>
      </w:r>
      <w:r w:rsidRPr="006F34FA">
        <w:rPr>
          <w:szCs w:val="22"/>
        </w:rPr>
        <w:t xml:space="preserve"> РФ.</w:t>
      </w:r>
      <w:bookmarkEnd w:id="36"/>
    </w:p>
    <w:p w:rsidR="003216B3" w:rsidRPr="006F34FA" w:rsidRDefault="00054BBC" w:rsidP="006F34FA">
      <w:pPr>
        <w:pStyle w:val="1"/>
        <w:spacing w:before="0" w:after="0" w:line="240" w:lineRule="auto"/>
        <w:rPr>
          <w:sz w:val="22"/>
          <w:szCs w:val="22"/>
        </w:rPr>
      </w:pPr>
      <w:bookmarkStart w:id="37" w:name="_ref_1-0ad5a62e6c9342"/>
      <w:r w:rsidRPr="006F34FA">
        <w:rPr>
          <w:sz w:val="22"/>
          <w:szCs w:val="22"/>
        </w:rPr>
        <w:t>Заключительные положения</w:t>
      </w:r>
      <w:bookmarkEnd w:id="37"/>
    </w:p>
    <w:p w:rsidR="003216B3" w:rsidRPr="005C6B87" w:rsidRDefault="005C6B87" w:rsidP="005C6B87">
      <w:pPr>
        <w:pStyle w:val="2"/>
        <w:spacing w:before="0" w:after="0" w:line="240" w:lineRule="auto"/>
        <w:rPr>
          <w:szCs w:val="22"/>
        </w:rPr>
      </w:pPr>
      <w:bookmarkStart w:id="38" w:name="_ref_1-8a01602164eb47"/>
      <w:r w:rsidRPr="005C6B87">
        <w:rPr>
          <w:szCs w:val="22"/>
        </w:rPr>
        <w:t>Настоящий Договор вступает в силу с момента его подписания Сторонами и действует до «31» декабря 2020 года, а в части расчетов – до полного их выполнения Сторонами.</w:t>
      </w:r>
      <w:bookmarkEnd w:id="38"/>
    </w:p>
    <w:p w:rsidR="003216B3" w:rsidRPr="006F34FA" w:rsidRDefault="00054BBC" w:rsidP="005C6B87">
      <w:pPr>
        <w:pStyle w:val="2"/>
        <w:spacing w:before="0" w:after="0" w:line="240" w:lineRule="auto"/>
        <w:rPr>
          <w:szCs w:val="22"/>
        </w:rPr>
      </w:pPr>
      <w:bookmarkStart w:id="39" w:name="_ref_1-06abe42710ab43"/>
      <w:r w:rsidRPr="006F34FA">
        <w:rPr>
          <w:szCs w:val="22"/>
        </w:rPr>
        <w:t>Направление юридически значимых сообщений</w:t>
      </w:r>
      <w:bookmarkEnd w:id="39"/>
    </w:p>
    <w:p w:rsidR="003216B3" w:rsidRPr="006F34FA" w:rsidRDefault="00054BBC" w:rsidP="006F34FA">
      <w:pPr>
        <w:pStyle w:val="3"/>
        <w:spacing w:before="0" w:after="0" w:line="240" w:lineRule="auto"/>
      </w:pPr>
      <w:bookmarkStart w:id="40" w:name="_ref_1-b44621abb5384d"/>
      <w:r w:rsidRPr="006F34FA">
        <w:t>Если иное не предусмотрено законом, заявления, уведомления, извещения, требования или иные юридически значимые сообщения, с которыми закон или сделка связывает наступление гражданско-правовых последствий для другого лица, влекут для этого лица такие последствия с момента доставки соответствующего сообщения ему или его представителю.</w:t>
      </w:r>
      <w:bookmarkEnd w:id="40"/>
    </w:p>
    <w:p w:rsidR="003216B3" w:rsidRPr="006F34FA" w:rsidRDefault="00054BBC" w:rsidP="006F34FA">
      <w:pPr>
        <w:spacing w:before="0" w:after="0" w:line="240" w:lineRule="auto"/>
      </w:pPr>
      <w:r w:rsidRPr="006F34FA">
        <w:t>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w:t>
      </w:r>
    </w:p>
    <w:p w:rsidR="00946785" w:rsidRPr="006F34FA" w:rsidRDefault="00054BBC" w:rsidP="006F34FA">
      <w:pPr>
        <w:pStyle w:val="2"/>
        <w:spacing w:before="0" w:after="0" w:line="240" w:lineRule="auto"/>
        <w:rPr>
          <w:szCs w:val="22"/>
        </w:rPr>
      </w:pPr>
      <w:bookmarkStart w:id="41" w:name="_ref_1-49804074c1d144"/>
      <w:r w:rsidRPr="006F34FA">
        <w:rPr>
          <w:szCs w:val="22"/>
        </w:rPr>
        <w:t xml:space="preserve">Договор составлен в </w:t>
      </w:r>
      <w:r w:rsidR="00613836" w:rsidRPr="005C6B87">
        <w:rPr>
          <w:szCs w:val="22"/>
        </w:rPr>
        <w:t>двух</w:t>
      </w:r>
      <w:r w:rsidRPr="005C6B87">
        <w:rPr>
          <w:szCs w:val="22"/>
        </w:rPr>
        <w:t xml:space="preserve"> экземплярах, по </w:t>
      </w:r>
      <w:r w:rsidR="00613836" w:rsidRPr="005C6B87">
        <w:rPr>
          <w:szCs w:val="22"/>
        </w:rPr>
        <w:t>одному</w:t>
      </w:r>
      <w:r w:rsidRPr="006F34FA">
        <w:rPr>
          <w:szCs w:val="22"/>
        </w:rPr>
        <w:t xml:space="preserve"> для каждой из сторон.</w:t>
      </w:r>
      <w:bookmarkEnd w:id="41"/>
      <w:r w:rsidR="00BE0FFB" w:rsidRPr="006F34FA">
        <w:rPr>
          <w:szCs w:val="22"/>
        </w:rPr>
        <w:t xml:space="preserve"> </w:t>
      </w:r>
    </w:p>
    <w:p w:rsidR="00946785" w:rsidRPr="006F34FA" w:rsidRDefault="00946785" w:rsidP="006F34FA">
      <w:pPr>
        <w:pStyle w:val="2"/>
        <w:spacing w:before="0" w:after="0" w:line="240" w:lineRule="auto"/>
        <w:rPr>
          <w:szCs w:val="22"/>
        </w:rPr>
      </w:pPr>
      <w:r w:rsidRPr="006F34FA">
        <w:rPr>
          <w:color w:val="000000"/>
          <w:szCs w:val="22"/>
        </w:rPr>
        <w:t xml:space="preserve"> Подписывая настоящий Договор Заказчик соглашается на предоставление Исполнителю согласия и на обработку его персональных данных</w:t>
      </w:r>
    </w:p>
    <w:p w:rsidR="003216B3" w:rsidRPr="006F34FA" w:rsidRDefault="00054BBC" w:rsidP="006F34FA">
      <w:pPr>
        <w:pStyle w:val="1"/>
        <w:spacing w:before="0" w:after="0" w:line="240" w:lineRule="auto"/>
        <w:rPr>
          <w:sz w:val="22"/>
          <w:szCs w:val="22"/>
        </w:rPr>
      </w:pPr>
      <w:bookmarkStart w:id="42" w:name="_ref_1-04213b39e68943"/>
      <w:r w:rsidRPr="006F34FA">
        <w:rPr>
          <w:sz w:val="22"/>
          <w:szCs w:val="22"/>
        </w:rPr>
        <w:t>Адреса и реквизиты сторон</w:t>
      </w:r>
      <w:bookmarkEnd w:id="42"/>
    </w:p>
    <w:tbl>
      <w:tblPr>
        <w:tblW w:w="5031" w:type="pct"/>
        <w:tblLayout w:type="fixed"/>
        <w:tblLook w:val="04A0" w:firstRow="1" w:lastRow="0" w:firstColumn="1" w:lastColumn="0" w:noHBand="0" w:noVBand="1"/>
      </w:tblPr>
      <w:tblGrid>
        <w:gridCol w:w="5102"/>
        <w:gridCol w:w="4883"/>
      </w:tblGrid>
      <w:tr w:rsidR="00825E8B" w:rsidRPr="006F34FA" w:rsidTr="00825E8B">
        <w:tc>
          <w:tcPr>
            <w:tcW w:w="2555" w:type="pct"/>
            <w:shd w:val="clear" w:color="auto" w:fill="FFFFFF"/>
          </w:tcPr>
          <w:p w:rsidR="006F3487" w:rsidRPr="006F34FA" w:rsidRDefault="006F3487" w:rsidP="006F34FA">
            <w:pPr>
              <w:pStyle w:val="Normalunindented"/>
              <w:keepNext/>
              <w:spacing w:before="0" w:after="0" w:line="240" w:lineRule="auto"/>
              <w:jc w:val="left"/>
              <w:rPr>
                <w:b/>
              </w:rPr>
            </w:pPr>
            <w:r w:rsidRPr="006F34FA">
              <w:rPr>
                <w:b/>
              </w:rPr>
              <w:t>Заказчик</w:t>
            </w:r>
          </w:p>
        </w:tc>
        <w:tc>
          <w:tcPr>
            <w:tcW w:w="2445" w:type="pct"/>
            <w:shd w:val="clear" w:color="auto" w:fill="FFFFFF"/>
          </w:tcPr>
          <w:p w:rsidR="006F3487" w:rsidRPr="006F34FA" w:rsidRDefault="006F3487" w:rsidP="006F34FA">
            <w:pPr>
              <w:pStyle w:val="Normalunindented"/>
              <w:keepNext/>
              <w:spacing w:before="0" w:after="0" w:line="240" w:lineRule="auto"/>
              <w:jc w:val="left"/>
              <w:rPr>
                <w:b/>
              </w:rPr>
            </w:pPr>
            <w:r w:rsidRPr="006F34FA">
              <w:rPr>
                <w:b/>
              </w:rPr>
              <w:t>Исполнитель</w:t>
            </w:r>
          </w:p>
        </w:tc>
      </w:tr>
      <w:tr w:rsidR="00825E8B" w:rsidRPr="006F34FA" w:rsidTr="00825E8B">
        <w:tc>
          <w:tcPr>
            <w:tcW w:w="2555" w:type="pct"/>
            <w:shd w:val="clear" w:color="auto" w:fill="FFFFFF"/>
          </w:tcPr>
          <w:p w:rsidR="00D757AE" w:rsidRPr="006F34FA" w:rsidRDefault="00D757AE" w:rsidP="006F34FA">
            <w:pPr>
              <w:pStyle w:val="Normalunindented"/>
              <w:keepNext/>
              <w:spacing w:before="0" w:after="0" w:line="240" w:lineRule="auto"/>
              <w:jc w:val="left"/>
            </w:pPr>
            <w:r w:rsidRPr="006F34FA">
              <w:t xml:space="preserve">Гражданин </w:t>
            </w:r>
            <w:r w:rsidR="006F3487" w:rsidRPr="006F34FA">
              <w:t>РФ</w:t>
            </w:r>
          </w:p>
          <w:p w:rsidR="00D757AE" w:rsidRPr="006F34FA" w:rsidRDefault="006F3487" w:rsidP="006F34FA">
            <w:pPr>
              <w:pStyle w:val="Normalunindented"/>
              <w:keepNext/>
              <w:spacing w:before="0" w:after="0" w:line="240" w:lineRule="auto"/>
              <w:jc w:val="left"/>
            </w:pPr>
            <w:r w:rsidRPr="006F34FA">
              <w:t>дата рождения</w:t>
            </w:r>
            <w:r w:rsidR="00D757AE" w:rsidRPr="006F34FA">
              <w:t>__________________</w:t>
            </w:r>
            <w:r w:rsidRPr="006F34FA">
              <w:t>, место рождения</w:t>
            </w:r>
            <w:r w:rsidR="00D757AE" w:rsidRPr="006F34FA">
              <w:t>________________</w:t>
            </w:r>
            <w:r w:rsidRPr="006F34FA">
              <w:t xml:space="preserve">, </w:t>
            </w:r>
          </w:p>
          <w:p w:rsidR="00825E8B" w:rsidRDefault="006F3487" w:rsidP="006F34FA">
            <w:pPr>
              <w:pStyle w:val="Normalunindented"/>
              <w:keepNext/>
              <w:spacing w:before="0" w:after="0" w:line="240" w:lineRule="auto"/>
              <w:jc w:val="left"/>
            </w:pPr>
            <w:r w:rsidRPr="006F34FA">
              <w:t xml:space="preserve">паспорт серия           </w:t>
            </w:r>
            <w:r w:rsidR="00D757AE" w:rsidRPr="006F34FA">
              <w:t xml:space="preserve">     </w:t>
            </w:r>
            <w:r w:rsidRPr="006F34FA">
              <w:t>  №      </w:t>
            </w:r>
            <w:r w:rsidR="00D757AE" w:rsidRPr="006F34FA">
              <w:t xml:space="preserve">            </w:t>
            </w:r>
            <w:r w:rsidRPr="006F34FA">
              <w:t xml:space="preserve">          </w:t>
            </w:r>
          </w:p>
          <w:p w:rsidR="00825E8B" w:rsidRDefault="006F3487" w:rsidP="006F34FA">
            <w:pPr>
              <w:pStyle w:val="Normalunindented"/>
              <w:keepNext/>
              <w:spacing w:before="0" w:after="0" w:line="240" w:lineRule="auto"/>
              <w:jc w:val="left"/>
            </w:pPr>
            <w:r w:rsidRPr="006F34FA">
              <w:t xml:space="preserve">выдан                                           </w:t>
            </w:r>
            <w:r w:rsidR="00D757AE" w:rsidRPr="006F34FA">
              <w:t xml:space="preserve">                      </w:t>
            </w:r>
            <w:r w:rsidR="00D13950">
              <w:t xml:space="preserve">              </w:t>
            </w:r>
            <w:r w:rsidRPr="006F34FA">
              <w:t xml:space="preserve"> дата выдачи                            </w:t>
            </w:r>
          </w:p>
          <w:p w:rsidR="00D13950" w:rsidRDefault="006F3487" w:rsidP="006F34FA">
            <w:pPr>
              <w:pStyle w:val="Normalunindented"/>
              <w:keepNext/>
              <w:spacing w:before="0" w:after="0" w:line="240" w:lineRule="auto"/>
              <w:jc w:val="left"/>
            </w:pPr>
            <w:r w:rsidRPr="006F34FA">
              <w:t>код подразделения                          </w:t>
            </w:r>
          </w:p>
          <w:p w:rsidR="00D13950" w:rsidRDefault="00D13950" w:rsidP="006F34FA">
            <w:pPr>
              <w:pStyle w:val="Normalunindented"/>
              <w:keepNext/>
              <w:spacing w:before="0" w:after="0" w:line="240" w:lineRule="auto"/>
              <w:jc w:val="left"/>
            </w:pPr>
            <w:r w:rsidRPr="006F34FA">
              <w:t xml:space="preserve">Место жительства: </w:t>
            </w:r>
          </w:p>
          <w:p w:rsidR="00D13950" w:rsidRDefault="00D13950" w:rsidP="006F34FA">
            <w:pPr>
              <w:pStyle w:val="Normalunindented"/>
              <w:keepNext/>
              <w:spacing w:before="0" w:after="0" w:line="240" w:lineRule="auto"/>
              <w:jc w:val="left"/>
            </w:pPr>
            <w:r w:rsidRPr="006F34FA">
              <w:t>ИНН</w:t>
            </w:r>
          </w:p>
          <w:p w:rsidR="00D13950" w:rsidRDefault="00D13950" w:rsidP="006F34FA">
            <w:pPr>
              <w:pStyle w:val="Normalunindented"/>
              <w:keepNext/>
              <w:spacing w:before="0" w:after="0" w:line="240" w:lineRule="auto"/>
              <w:jc w:val="left"/>
            </w:pPr>
          </w:p>
          <w:p w:rsidR="006F3487" w:rsidRPr="006F34FA" w:rsidRDefault="00D13950" w:rsidP="006F34FA">
            <w:pPr>
              <w:pStyle w:val="Normalunindented"/>
              <w:keepNext/>
              <w:spacing w:before="0" w:after="0" w:line="240" w:lineRule="auto"/>
              <w:jc w:val="left"/>
            </w:pPr>
            <w:r w:rsidRPr="006F34FA">
              <w:t>_____________________</w:t>
            </w:r>
            <w:r>
              <w:t>__________________________</w:t>
            </w:r>
          </w:p>
        </w:tc>
        <w:tc>
          <w:tcPr>
            <w:tcW w:w="2445" w:type="pct"/>
            <w:shd w:val="clear" w:color="auto" w:fill="FFFFFF"/>
          </w:tcPr>
          <w:p w:rsidR="00D13950" w:rsidRDefault="00D757AE" w:rsidP="006F34FA">
            <w:pPr>
              <w:spacing w:before="0" w:after="0" w:line="240" w:lineRule="auto"/>
              <w:ind w:firstLine="0"/>
              <w:rPr>
                <w:rFonts w:eastAsia="Arial"/>
              </w:rPr>
            </w:pPr>
            <w:r w:rsidRPr="006F34FA">
              <w:rPr>
                <w:rFonts w:eastAsia="Arial"/>
              </w:rPr>
              <w:t>ООО «ТК Республика»</w:t>
            </w:r>
            <w:r w:rsidR="00D13950" w:rsidRPr="006F34FA">
              <w:rPr>
                <w:rFonts w:eastAsia="Arial"/>
              </w:rPr>
              <w:t xml:space="preserve"> </w:t>
            </w:r>
          </w:p>
          <w:p w:rsidR="00D13950" w:rsidRDefault="00D13950" w:rsidP="006F34FA">
            <w:pPr>
              <w:spacing w:before="0" w:after="0" w:line="240" w:lineRule="auto"/>
              <w:ind w:firstLine="0"/>
              <w:rPr>
                <w:rFonts w:eastAsia="Arial"/>
              </w:rPr>
            </w:pPr>
            <w:r w:rsidRPr="006F34FA">
              <w:rPr>
                <w:rFonts w:eastAsia="Arial"/>
              </w:rPr>
              <w:t xml:space="preserve">ИНН 1655416121 КПП 165501001 </w:t>
            </w:r>
          </w:p>
          <w:p w:rsidR="00D757AE" w:rsidRPr="006F34FA" w:rsidRDefault="00D13950" w:rsidP="006F34FA">
            <w:pPr>
              <w:spacing w:before="0" w:after="0" w:line="240" w:lineRule="auto"/>
              <w:ind w:firstLine="0"/>
              <w:rPr>
                <w:rFonts w:eastAsia="Arial"/>
              </w:rPr>
            </w:pPr>
            <w:r w:rsidRPr="006F34FA">
              <w:rPr>
                <w:rFonts w:eastAsia="Arial"/>
              </w:rPr>
              <w:t>ОГРН 1191690028221</w:t>
            </w:r>
          </w:p>
          <w:p w:rsidR="00D757AE" w:rsidRPr="006F34FA" w:rsidRDefault="00D757AE" w:rsidP="006F34FA">
            <w:pPr>
              <w:pStyle w:val="aa"/>
            </w:pPr>
            <w:r w:rsidRPr="006F34FA">
              <w:t xml:space="preserve">ФИЛИАЛ ПАО «АКИБАНК» </w:t>
            </w:r>
          </w:p>
          <w:p w:rsidR="00D757AE" w:rsidRPr="006F34FA" w:rsidRDefault="00D757AE" w:rsidP="006F34FA">
            <w:pPr>
              <w:pStyle w:val="aa"/>
            </w:pPr>
            <w:r w:rsidRPr="006F34FA">
              <w:t>в г. Казани БИК – 049205916</w:t>
            </w:r>
          </w:p>
          <w:p w:rsidR="00D757AE" w:rsidRPr="006F34FA" w:rsidRDefault="00D757AE" w:rsidP="006F34FA">
            <w:pPr>
              <w:pStyle w:val="aa"/>
            </w:pPr>
            <w:r w:rsidRPr="006F34FA">
              <w:t>р/</w:t>
            </w:r>
            <w:proofErr w:type="spellStart"/>
            <w:r w:rsidRPr="006F34FA">
              <w:t>сч</w:t>
            </w:r>
            <w:proofErr w:type="spellEnd"/>
            <w:r w:rsidRPr="006F34FA">
              <w:t xml:space="preserve"> 40702810800000004037</w:t>
            </w:r>
          </w:p>
          <w:p w:rsidR="00D13950" w:rsidRDefault="00D13950" w:rsidP="00D13950">
            <w:pPr>
              <w:pStyle w:val="aa"/>
            </w:pPr>
            <w:proofErr w:type="spellStart"/>
            <w:r>
              <w:t>кор</w:t>
            </w:r>
            <w:proofErr w:type="spellEnd"/>
            <w:r>
              <w:t>/</w:t>
            </w:r>
            <w:proofErr w:type="spellStart"/>
            <w:r>
              <w:t>сч</w:t>
            </w:r>
            <w:proofErr w:type="spellEnd"/>
            <w:r>
              <w:t xml:space="preserve"> </w:t>
            </w:r>
            <w:r w:rsidR="00D757AE" w:rsidRPr="006F34FA">
              <w:t>30101810300000000916</w:t>
            </w:r>
            <w:r w:rsidR="006F3487" w:rsidRPr="006F34FA">
              <w:t xml:space="preserve">                                  </w:t>
            </w:r>
          </w:p>
          <w:p w:rsidR="005F6BDF" w:rsidRDefault="00D13950" w:rsidP="00476C29">
            <w:pPr>
              <w:spacing w:before="0" w:after="0" w:line="240" w:lineRule="auto"/>
              <w:ind w:firstLine="0"/>
            </w:pPr>
            <w:r w:rsidRPr="006F34FA">
              <w:t xml:space="preserve">Адрес 420111: Республика Татарстан, </w:t>
            </w:r>
          </w:p>
          <w:p w:rsidR="00476C29" w:rsidRDefault="00D13950" w:rsidP="00476C29">
            <w:pPr>
              <w:spacing w:before="0" w:after="0" w:line="240" w:lineRule="auto"/>
              <w:ind w:firstLine="0"/>
              <w:rPr>
                <w:rFonts w:eastAsia="Arial"/>
              </w:rPr>
            </w:pPr>
            <w:r w:rsidRPr="006F34FA">
              <w:t>г.</w:t>
            </w:r>
            <w:bookmarkStart w:id="43" w:name="_GoBack"/>
            <w:bookmarkEnd w:id="43"/>
            <w:r w:rsidRPr="006F34FA">
              <w:t xml:space="preserve">Казань, ул. Бурхана </w:t>
            </w:r>
            <w:proofErr w:type="spellStart"/>
            <w:r w:rsidRPr="006F34FA">
              <w:t>Шахиди</w:t>
            </w:r>
            <w:proofErr w:type="spellEnd"/>
            <w:r w:rsidRPr="006F34FA">
              <w:t>, д.17, офис 423</w:t>
            </w:r>
            <w:r w:rsidRPr="006F34FA">
              <w:rPr>
                <w:rFonts w:eastAsia="Arial"/>
              </w:rPr>
              <w:t xml:space="preserve"> </w:t>
            </w:r>
          </w:p>
          <w:p w:rsidR="00476C29" w:rsidRPr="00476C29" w:rsidRDefault="00476C29" w:rsidP="00476C29">
            <w:pPr>
              <w:spacing w:before="0" w:after="0" w:line="240" w:lineRule="auto"/>
              <w:ind w:firstLine="0"/>
            </w:pPr>
            <w:r w:rsidRPr="00476C29">
              <w:t xml:space="preserve">Тел: </w:t>
            </w:r>
            <w:r w:rsidRPr="00476C29">
              <w:rPr>
                <w:bCs/>
                <w:color w:val="000000"/>
                <w:spacing w:val="-2"/>
              </w:rPr>
              <w:t>+7(843)20-20-190</w:t>
            </w:r>
          </w:p>
          <w:p w:rsidR="00D13950" w:rsidRDefault="00D13950" w:rsidP="00D13950">
            <w:pPr>
              <w:pStyle w:val="aa"/>
              <w:rPr>
                <w:rFonts w:eastAsia="Arial"/>
              </w:rPr>
            </w:pPr>
          </w:p>
          <w:p w:rsidR="00D13950" w:rsidRDefault="00D13950" w:rsidP="00D13950">
            <w:pPr>
              <w:pStyle w:val="aa"/>
            </w:pPr>
          </w:p>
          <w:p w:rsidR="006F3487" w:rsidRDefault="00D13950" w:rsidP="00D13950">
            <w:pPr>
              <w:pStyle w:val="aa"/>
            </w:pPr>
            <w:r w:rsidRPr="006F34FA">
              <w:t xml:space="preserve">Директор ____________________/Ф.Н. </w:t>
            </w:r>
            <w:proofErr w:type="spellStart"/>
            <w:r w:rsidRPr="006F34FA">
              <w:t>Гумеров</w:t>
            </w:r>
            <w:proofErr w:type="spellEnd"/>
            <w:r w:rsidRPr="006F34FA">
              <w:t>/</w:t>
            </w:r>
          </w:p>
          <w:p w:rsidR="00D13950" w:rsidRPr="006F34FA" w:rsidRDefault="00D13950" w:rsidP="00D13950">
            <w:pPr>
              <w:pStyle w:val="aa"/>
            </w:pPr>
          </w:p>
        </w:tc>
      </w:tr>
      <w:tr w:rsidR="00825E8B" w:rsidRPr="006F34FA" w:rsidTr="00825E8B">
        <w:trPr>
          <w:trHeight w:val="333"/>
        </w:trPr>
        <w:tc>
          <w:tcPr>
            <w:tcW w:w="2555" w:type="pct"/>
            <w:shd w:val="clear" w:color="auto" w:fill="FFFFFF"/>
          </w:tcPr>
          <w:p w:rsidR="006F3487" w:rsidRPr="006F34FA" w:rsidRDefault="00D13950" w:rsidP="006F34FA">
            <w:pPr>
              <w:pStyle w:val="Normalunindented"/>
              <w:keepNext/>
              <w:spacing w:before="0" w:after="0" w:line="240" w:lineRule="auto"/>
              <w:jc w:val="left"/>
            </w:pPr>
            <w:r w:rsidRPr="00825E8B">
              <w:rPr>
                <w:sz w:val="16"/>
                <w:szCs w:val="16"/>
              </w:rPr>
              <w:t>        (подпись)          /            (ФИО)            /</w:t>
            </w:r>
          </w:p>
        </w:tc>
        <w:tc>
          <w:tcPr>
            <w:tcW w:w="2445" w:type="pct"/>
            <w:shd w:val="clear" w:color="auto" w:fill="FFFFFF"/>
          </w:tcPr>
          <w:p w:rsidR="006F3487" w:rsidRPr="006F34FA" w:rsidRDefault="00D13950" w:rsidP="006F34FA">
            <w:pPr>
              <w:spacing w:before="0" w:after="0" w:line="240" w:lineRule="auto"/>
              <w:ind w:firstLine="0"/>
              <w:jc w:val="left"/>
              <w:rPr>
                <w:rFonts w:eastAsia="Arial"/>
              </w:rPr>
            </w:pPr>
            <w:r w:rsidRPr="00825E8B">
              <w:rPr>
                <w:sz w:val="16"/>
                <w:szCs w:val="16"/>
              </w:rPr>
              <w:t>                                (подпись)          /            (ФИО)            /</w:t>
            </w:r>
          </w:p>
        </w:tc>
      </w:tr>
    </w:tbl>
    <w:p w:rsidR="003216B3" w:rsidRPr="006F34FA" w:rsidRDefault="003216B3" w:rsidP="00506B2A">
      <w:pPr>
        <w:spacing w:before="0" w:after="0"/>
        <w:rPr>
          <w:sz w:val="16"/>
          <w:szCs w:val="16"/>
        </w:rPr>
        <w:sectPr w:rsidR="003216B3" w:rsidRPr="006F34FA" w:rsidSect="00834B91">
          <w:headerReference w:type="default" r:id="rId8"/>
          <w:footerReference w:type="default" r:id="rId9"/>
          <w:footerReference w:type="first" r:id="rId10"/>
          <w:footnotePr>
            <w:numRestart w:val="eachSect"/>
          </w:footnotePr>
          <w:pgSz w:w="11907" w:h="16839" w:code="9"/>
          <w:pgMar w:top="1134" w:right="850" w:bottom="1134" w:left="1134" w:header="720" w:footer="720" w:gutter="0"/>
          <w:pgNumType w:start="1"/>
          <w:cols w:space="720"/>
          <w:titlePg/>
        </w:sectPr>
      </w:pPr>
      <w:bookmarkStart w:id="44" w:name="_docEnd_1"/>
      <w:bookmarkEnd w:id="44"/>
    </w:p>
    <w:p w:rsidR="003216B3" w:rsidRPr="00825E8B" w:rsidRDefault="00054BBC" w:rsidP="00825E8B">
      <w:pPr>
        <w:pStyle w:val="a4"/>
        <w:spacing w:before="0" w:after="0"/>
        <w:rPr>
          <w:sz w:val="22"/>
          <w:szCs w:val="22"/>
        </w:rPr>
      </w:pPr>
      <w:bookmarkStart w:id="45" w:name="_docStart_2"/>
      <w:bookmarkStart w:id="46" w:name="_title_2"/>
      <w:bookmarkStart w:id="47" w:name="_ref_1-68d6bd90c98845"/>
      <w:bookmarkEnd w:id="45"/>
      <w:r w:rsidRPr="00825E8B">
        <w:rPr>
          <w:sz w:val="22"/>
          <w:szCs w:val="22"/>
        </w:rPr>
        <w:lastRenderedPageBreak/>
        <w:t>АКТ</w:t>
      </w:r>
      <w:r w:rsidRPr="00825E8B">
        <w:rPr>
          <w:sz w:val="22"/>
          <w:szCs w:val="22"/>
        </w:rPr>
        <w:br/>
        <w:t>об оказании услуг</w:t>
      </w:r>
      <w:bookmarkEnd w:id="46"/>
      <w:bookmarkEnd w:id="47"/>
    </w:p>
    <w:tbl>
      <w:tblPr>
        <w:tblW w:w="5000" w:type="pct"/>
        <w:tblLook w:val="04A0" w:firstRow="1" w:lastRow="0" w:firstColumn="1" w:lastColumn="0" w:noHBand="0" w:noVBand="1"/>
      </w:tblPr>
      <w:tblGrid>
        <w:gridCol w:w="4763"/>
        <w:gridCol w:w="5160"/>
      </w:tblGrid>
      <w:tr w:rsidR="00C3578F" w:rsidRPr="00825E8B">
        <w:tc>
          <w:tcPr>
            <w:tcW w:w="2400" w:type="pct"/>
          </w:tcPr>
          <w:p w:rsidR="00C3578F" w:rsidRPr="00825E8B" w:rsidRDefault="00C3578F" w:rsidP="00825E8B">
            <w:pPr>
              <w:pStyle w:val="Normalunindented"/>
              <w:keepNext/>
              <w:spacing w:before="0" w:after="0" w:line="240" w:lineRule="auto"/>
              <w:jc w:val="left"/>
            </w:pPr>
            <w:r w:rsidRPr="00825E8B">
              <w:t xml:space="preserve">г. </w:t>
            </w:r>
            <w:r w:rsidRPr="00825E8B">
              <w:rPr>
                <w:u w:val="single"/>
              </w:rPr>
              <w:t>Казань</w:t>
            </w:r>
          </w:p>
        </w:tc>
        <w:tc>
          <w:tcPr>
            <w:tcW w:w="2600" w:type="pct"/>
          </w:tcPr>
          <w:p w:rsidR="00C3578F" w:rsidRPr="00825E8B" w:rsidRDefault="00C3578F" w:rsidP="00825E8B">
            <w:pPr>
              <w:pStyle w:val="Normalunindented"/>
              <w:keepNext/>
              <w:spacing w:before="0" w:after="0" w:line="240" w:lineRule="auto"/>
              <w:jc w:val="right"/>
            </w:pPr>
            <w:r w:rsidRPr="00825E8B">
              <w:t>«____»</w:t>
            </w:r>
            <w:r w:rsidRPr="00825E8B">
              <w:rPr>
                <w:u w:val="single"/>
              </w:rPr>
              <w:t xml:space="preserve">                                         </w:t>
            </w:r>
            <w:r w:rsidRPr="00825E8B">
              <w:t xml:space="preserve"> </w:t>
            </w:r>
            <w:r w:rsidR="00825E8B" w:rsidRPr="00825E8B">
              <w:rPr>
                <w:u w:val="single"/>
              </w:rPr>
              <w:t>  2020</w:t>
            </w:r>
            <w:r w:rsidRPr="00825E8B">
              <w:rPr>
                <w:u w:val="single"/>
              </w:rPr>
              <w:t> </w:t>
            </w:r>
            <w:r w:rsidRPr="00825E8B">
              <w:t xml:space="preserve"> г.</w:t>
            </w:r>
          </w:p>
        </w:tc>
      </w:tr>
    </w:tbl>
    <w:p w:rsidR="003216B3" w:rsidRPr="00825E8B" w:rsidRDefault="00C3578F" w:rsidP="00825E8B">
      <w:pPr>
        <w:spacing w:before="0" w:after="0" w:line="240" w:lineRule="auto"/>
      </w:pPr>
      <w:r w:rsidRPr="00825E8B">
        <w:t xml:space="preserve">Гражданин РФ </w:t>
      </w:r>
      <w:r w:rsidR="00D13950">
        <w:rPr>
          <w:u w:val="single"/>
        </w:rPr>
        <w:t xml:space="preserve">  </w:t>
      </w:r>
      <w:r w:rsidRPr="00825E8B">
        <w:rPr>
          <w:u w:val="single"/>
        </w:rPr>
        <w:t xml:space="preserve">    </w:t>
      </w:r>
      <w:r w:rsidR="00D13950">
        <w:rPr>
          <w:u w:val="single"/>
        </w:rPr>
        <w:t xml:space="preserve">                      </w:t>
      </w:r>
      <w:r w:rsidRPr="00825E8B">
        <w:rPr>
          <w:u w:val="single"/>
        </w:rPr>
        <w:t xml:space="preserve">                                                                                                           </w:t>
      </w:r>
      <w:r w:rsidRPr="00825E8B">
        <w:t>, далее именуемый(-</w:t>
      </w:r>
      <w:proofErr w:type="spellStart"/>
      <w:r w:rsidRPr="00825E8B">
        <w:t>ая</w:t>
      </w:r>
      <w:proofErr w:type="spellEnd"/>
      <w:r w:rsidRPr="00825E8B">
        <w:t xml:space="preserve">) «Заказчик», с одной стороны Общество с ограниченной ответственностью «ТК Республика», далее именуемое «Исполнитель»,  в лице директора </w:t>
      </w:r>
      <w:proofErr w:type="spellStart"/>
      <w:r w:rsidRPr="00825E8B">
        <w:t>Гумерова</w:t>
      </w:r>
      <w:proofErr w:type="spellEnd"/>
      <w:r w:rsidRPr="00825E8B">
        <w:t xml:space="preserve"> </w:t>
      </w:r>
      <w:proofErr w:type="spellStart"/>
      <w:r w:rsidRPr="00825E8B">
        <w:t>Фирдинанта</w:t>
      </w:r>
      <w:proofErr w:type="spellEnd"/>
      <w:r w:rsidRPr="00825E8B">
        <w:t xml:space="preserve"> </w:t>
      </w:r>
      <w:proofErr w:type="spellStart"/>
      <w:r w:rsidRPr="00825E8B">
        <w:t>Нажибовича</w:t>
      </w:r>
      <w:proofErr w:type="spellEnd"/>
      <w:r w:rsidRPr="00825E8B">
        <w:t xml:space="preserve">, действующего на основании Устава, </w:t>
      </w:r>
      <w:r w:rsidR="00054BBC" w:rsidRPr="00825E8B">
        <w:t xml:space="preserve"> составили настоящий акт по договору возмездного оказания услуг № </w:t>
      </w:r>
      <w:r w:rsidR="00054BBC" w:rsidRPr="00825E8B">
        <w:rPr>
          <w:u w:val="single"/>
        </w:rPr>
        <w:t> </w:t>
      </w:r>
      <w:r w:rsidR="005F6814">
        <w:rPr>
          <w:u w:val="single"/>
        </w:rPr>
        <w:t>б/н</w:t>
      </w:r>
      <w:r w:rsidR="00054BBC" w:rsidRPr="00825E8B">
        <w:rPr>
          <w:u w:val="single"/>
        </w:rPr>
        <w:t> </w:t>
      </w:r>
      <w:r w:rsidRPr="00825E8B">
        <w:t xml:space="preserve"> от «____»</w:t>
      </w:r>
      <w:r w:rsidR="00054BBC" w:rsidRPr="00825E8B">
        <w:rPr>
          <w:u w:val="single"/>
        </w:rPr>
        <w:t xml:space="preserve"> </w:t>
      </w:r>
      <w:r w:rsidRPr="00825E8B">
        <w:rPr>
          <w:u w:val="single"/>
        </w:rPr>
        <w:t xml:space="preserve">               </w:t>
      </w:r>
      <w:r w:rsidR="00054BBC" w:rsidRPr="00825E8B">
        <w:rPr>
          <w:u w:val="single"/>
        </w:rPr>
        <w:t>                   </w:t>
      </w:r>
      <w:r w:rsidR="00054BBC" w:rsidRPr="00825E8B">
        <w:t xml:space="preserve"> </w:t>
      </w:r>
      <w:r w:rsidR="00054BBC" w:rsidRPr="00825E8B">
        <w:rPr>
          <w:u w:val="single"/>
        </w:rPr>
        <w:t> </w:t>
      </w:r>
      <w:r w:rsidR="0003508C">
        <w:rPr>
          <w:u w:val="single"/>
        </w:rPr>
        <w:t xml:space="preserve">2020 </w:t>
      </w:r>
      <w:r w:rsidR="00054BBC" w:rsidRPr="00825E8B">
        <w:t>г. (далее – Акт, Договор соответственно) о том, что:</w:t>
      </w:r>
    </w:p>
    <w:p w:rsidR="003216B3" w:rsidRPr="00825E8B" w:rsidRDefault="00054BBC" w:rsidP="00D805B6">
      <w:pPr>
        <w:pStyle w:val="heading1normal"/>
        <w:numPr>
          <w:ilvl w:val="0"/>
          <w:numId w:val="3"/>
        </w:numPr>
        <w:spacing w:before="0" w:after="0" w:line="240" w:lineRule="auto"/>
      </w:pPr>
      <w:bookmarkStart w:id="48" w:name="_ref_1-5a00629862b841"/>
      <w:r w:rsidRPr="00825E8B">
        <w:t>В соответствии с Договором Исполнитель оказал, а Заказчик принял услуги</w:t>
      </w:r>
      <w:bookmarkEnd w:id="48"/>
      <w:r w:rsidR="00D805B6" w:rsidRPr="00D805B6">
        <w:t xml:space="preserve"> </w:t>
      </w:r>
      <w:r w:rsidR="00D805B6" w:rsidRPr="00A97331">
        <w:t xml:space="preserve">по </w:t>
      </w:r>
      <w:r w:rsidR="00D805B6">
        <w:t>организации проезда Казань-Анапа-Казань</w:t>
      </w:r>
      <w:r w:rsidR="006466F9">
        <w:t>.</w:t>
      </w:r>
    </w:p>
    <w:tbl>
      <w:tblPr>
        <w:tblW w:w="5000" w:type="pct"/>
        <w:tblLook w:val="04A0" w:firstRow="1" w:lastRow="0" w:firstColumn="1" w:lastColumn="0" w:noHBand="0" w:noVBand="1"/>
      </w:tblPr>
      <w:tblGrid>
        <w:gridCol w:w="500"/>
        <w:gridCol w:w="3175"/>
        <w:gridCol w:w="1290"/>
        <w:gridCol w:w="1588"/>
        <w:gridCol w:w="1389"/>
        <w:gridCol w:w="1981"/>
      </w:tblGrid>
      <w:tr w:rsidR="003216B3" w:rsidRPr="00825E8B" w:rsidTr="00432000">
        <w:tc>
          <w:tcPr>
            <w:tcW w:w="252" w:type="pct"/>
            <w:tcBorders>
              <w:top w:val="single" w:sz="0" w:space="0" w:color="auto"/>
              <w:left w:val="single" w:sz="0" w:space="0" w:color="auto"/>
              <w:bottom w:val="single" w:sz="0" w:space="0" w:color="auto"/>
              <w:right w:val="single" w:sz="0" w:space="0" w:color="auto"/>
            </w:tcBorders>
          </w:tcPr>
          <w:p w:rsidR="003216B3" w:rsidRPr="00825E8B" w:rsidRDefault="00054BBC" w:rsidP="00825E8B">
            <w:pPr>
              <w:pStyle w:val="Normalunindented"/>
              <w:keepNext/>
              <w:spacing w:before="0" w:after="0" w:line="240" w:lineRule="auto"/>
              <w:jc w:val="center"/>
              <w:rPr>
                <w:sz w:val="16"/>
                <w:szCs w:val="16"/>
              </w:rPr>
            </w:pPr>
            <w:r w:rsidRPr="00825E8B">
              <w:rPr>
                <w:sz w:val="16"/>
                <w:szCs w:val="16"/>
              </w:rPr>
              <w:t>№</w:t>
            </w:r>
          </w:p>
          <w:p w:rsidR="003216B3" w:rsidRPr="00825E8B" w:rsidRDefault="00054BBC" w:rsidP="00825E8B">
            <w:pPr>
              <w:pStyle w:val="Normalunindented"/>
              <w:keepNext/>
              <w:spacing w:before="0" w:after="0" w:line="240" w:lineRule="auto"/>
              <w:jc w:val="center"/>
              <w:rPr>
                <w:sz w:val="16"/>
                <w:szCs w:val="16"/>
              </w:rPr>
            </w:pPr>
            <w:r w:rsidRPr="00825E8B">
              <w:rPr>
                <w:sz w:val="16"/>
                <w:szCs w:val="16"/>
              </w:rPr>
              <w:t>п/п</w:t>
            </w:r>
          </w:p>
        </w:tc>
        <w:tc>
          <w:tcPr>
            <w:tcW w:w="1600" w:type="pct"/>
            <w:tcBorders>
              <w:top w:val="single" w:sz="0" w:space="0" w:color="auto"/>
              <w:left w:val="single" w:sz="0" w:space="0" w:color="auto"/>
              <w:bottom w:val="single" w:sz="0" w:space="0" w:color="auto"/>
              <w:right w:val="single" w:sz="0" w:space="0" w:color="auto"/>
            </w:tcBorders>
          </w:tcPr>
          <w:p w:rsidR="003216B3" w:rsidRPr="00825E8B" w:rsidRDefault="00054BBC" w:rsidP="00825E8B">
            <w:pPr>
              <w:pStyle w:val="Normalunindented"/>
              <w:keepNext/>
              <w:spacing w:before="0" w:after="0" w:line="240" w:lineRule="auto"/>
              <w:jc w:val="center"/>
              <w:rPr>
                <w:sz w:val="16"/>
                <w:szCs w:val="16"/>
              </w:rPr>
            </w:pPr>
            <w:r w:rsidRPr="00825E8B">
              <w:rPr>
                <w:sz w:val="16"/>
                <w:szCs w:val="16"/>
              </w:rPr>
              <w:t>Совершенное действие</w:t>
            </w:r>
          </w:p>
        </w:tc>
        <w:tc>
          <w:tcPr>
            <w:tcW w:w="650" w:type="pct"/>
            <w:tcBorders>
              <w:top w:val="single" w:sz="0" w:space="0" w:color="auto"/>
              <w:left w:val="single" w:sz="0" w:space="0" w:color="auto"/>
              <w:bottom w:val="single" w:sz="0" w:space="0" w:color="auto"/>
              <w:right w:val="single" w:sz="0" w:space="0" w:color="auto"/>
            </w:tcBorders>
          </w:tcPr>
          <w:p w:rsidR="003216B3" w:rsidRPr="00825E8B" w:rsidRDefault="00613836" w:rsidP="00825E8B">
            <w:pPr>
              <w:pStyle w:val="Normalunindented"/>
              <w:keepNext/>
              <w:spacing w:before="0" w:after="0" w:line="240" w:lineRule="auto"/>
              <w:jc w:val="center"/>
              <w:rPr>
                <w:sz w:val="16"/>
                <w:szCs w:val="16"/>
              </w:rPr>
            </w:pPr>
            <w:r w:rsidRPr="00825E8B">
              <w:rPr>
                <w:bCs/>
                <w:sz w:val="16"/>
                <w:szCs w:val="16"/>
              </w:rPr>
              <w:t>Кол-во.</w:t>
            </w:r>
            <w:r w:rsidRPr="00825E8B">
              <w:rPr>
                <w:sz w:val="16"/>
                <w:szCs w:val="16"/>
              </w:rPr>
              <w:t xml:space="preserve"> </w:t>
            </w:r>
          </w:p>
        </w:tc>
        <w:tc>
          <w:tcPr>
            <w:tcW w:w="800" w:type="pct"/>
            <w:tcBorders>
              <w:top w:val="single" w:sz="0" w:space="0" w:color="auto"/>
              <w:left w:val="single" w:sz="0" w:space="0" w:color="auto"/>
              <w:bottom w:val="single" w:sz="0" w:space="0" w:color="auto"/>
              <w:right w:val="single" w:sz="0" w:space="0" w:color="auto"/>
            </w:tcBorders>
          </w:tcPr>
          <w:p w:rsidR="003216B3" w:rsidRPr="00825E8B" w:rsidRDefault="00613836" w:rsidP="00825E8B">
            <w:pPr>
              <w:pStyle w:val="Normalunindented"/>
              <w:keepNext/>
              <w:spacing w:before="0" w:after="0" w:line="240" w:lineRule="auto"/>
              <w:jc w:val="center"/>
              <w:rPr>
                <w:sz w:val="16"/>
                <w:szCs w:val="16"/>
              </w:rPr>
            </w:pPr>
            <w:r w:rsidRPr="00825E8B">
              <w:rPr>
                <w:bCs/>
                <w:sz w:val="16"/>
                <w:szCs w:val="16"/>
              </w:rPr>
              <w:t>Ед.</w:t>
            </w:r>
            <w:r w:rsidR="00054BBC" w:rsidRPr="00825E8B">
              <w:rPr>
                <w:sz w:val="16"/>
                <w:szCs w:val="16"/>
              </w:rPr>
              <w:t> </w:t>
            </w:r>
          </w:p>
        </w:tc>
        <w:tc>
          <w:tcPr>
            <w:tcW w:w="700" w:type="pct"/>
            <w:tcBorders>
              <w:top w:val="single" w:sz="0" w:space="0" w:color="auto"/>
              <w:left w:val="single" w:sz="0" w:space="0" w:color="auto"/>
              <w:bottom w:val="single" w:sz="0" w:space="0" w:color="auto"/>
              <w:right w:val="single" w:sz="0" w:space="0" w:color="auto"/>
            </w:tcBorders>
          </w:tcPr>
          <w:p w:rsidR="003216B3" w:rsidRPr="00825E8B" w:rsidRDefault="00054BBC" w:rsidP="00825E8B">
            <w:pPr>
              <w:pStyle w:val="Normalunindented"/>
              <w:keepNext/>
              <w:spacing w:before="0" w:after="0" w:line="240" w:lineRule="auto"/>
              <w:jc w:val="center"/>
              <w:rPr>
                <w:sz w:val="16"/>
                <w:szCs w:val="16"/>
              </w:rPr>
            </w:pPr>
            <w:r w:rsidRPr="00825E8B">
              <w:rPr>
                <w:sz w:val="16"/>
                <w:szCs w:val="16"/>
              </w:rPr>
              <w:t>Цена за единицу</w:t>
            </w:r>
          </w:p>
          <w:p w:rsidR="003216B3" w:rsidRPr="00825E8B" w:rsidRDefault="00054BBC" w:rsidP="00825E8B">
            <w:pPr>
              <w:pStyle w:val="Normalunindented"/>
              <w:keepNext/>
              <w:spacing w:before="0" w:after="0" w:line="240" w:lineRule="auto"/>
              <w:jc w:val="center"/>
              <w:rPr>
                <w:sz w:val="16"/>
                <w:szCs w:val="16"/>
              </w:rPr>
            </w:pPr>
            <w:r w:rsidRPr="00825E8B">
              <w:rPr>
                <w:sz w:val="16"/>
                <w:szCs w:val="16"/>
              </w:rPr>
              <w:t xml:space="preserve">(руб., </w:t>
            </w:r>
            <w:r w:rsidR="0030030F" w:rsidRPr="00825E8B">
              <w:rPr>
                <w:sz w:val="16"/>
                <w:szCs w:val="16"/>
              </w:rPr>
              <w:t>без</w:t>
            </w:r>
            <w:r w:rsidRPr="00825E8B">
              <w:rPr>
                <w:sz w:val="16"/>
                <w:szCs w:val="16"/>
              </w:rPr>
              <w:t xml:space="preserve"> НДС )</w:t>
            </w:r>
          </w:p>
        </w:tc>
        <w:tc>
          <w:tcPr>
            <w:tcW w:w="999" w:type="pct"/>
            <w:tcBorders>
              <w:top w:val="single" w:sz="0" w:space="0" w:color="auto"/>
              <w:left w:val="single" w:sz="0" w:space="0" w:color="auto"/>
              <w:bottom w:val="single" w:sz="0" w:space="0" w:color="auto"/>
              <w:right w:val="single" w:sz="0" w:space="0" w:color="auto"/>
            </w:tcBorders>
          </w:tcPr>
          <w:p w:rsidR="003216B3" w:rsidRPr="00825E8B" w:rsidRDefault="00054BBC" w:rsidP="00825E8B">
            <w:pPr>
              <w:pStyle w:val="Normalunindented"/>
              <w:keepNext/>
              <w:spacing w:before="0" w:after="0" w:line="240" w:lineRule="auto"/>
              <w:jc w:val="center"/>
              <w:rPr>
                <w:sz w:val="16"/>
                <w:szCs w:val="16"/>
              </w:rPr>
            </w:pPr>
            <w:r w:rsidRPr="00825E8B">
              <w:rPr>
                <w:sz w:val="16"/>
                <w:szCs w:val="16"/>
              </w:rPr>
              <w:t>Стоимость</w:t>
            </w:r>
          </w:p>
          <w:p w:rsidR="003216B3" w:rsidRPr="00825E8B" w:rsidRDefault="00054BBC" w:rsidP="00825E8B">
            <w:pPr>
              <w:pStyle w:val="Normalunindented"/>
              <w:keepNext/>
              <w:spacing w:before="0" w:after="0" w:line="240" w:lineRule="auto"/>
              <w:jc w:val="center"/>
              <w:rPr>
                <w:sz w:val="16"/>
                <w:szCs w:val="16"/>
              </w:rPr>
            </w:pPr>
            <w:r w:rsidRPr="00825E8B">
              <w:rPr>
                <w:sz w:val="16"/>
                <w:szCs w:val="16"/>
              </w:rPr>
              <w:t xml:space="preserve">(руб., </w:t>
            </w:r>
            <w:r w:rsidR="0030030F" w:rsidRPr="00825E8B">
              <w:rPr>
                <w:sz w:val="16"/>
                <w:szCs w:val="16"/>
              </w:rPr>
              <w:t>без НДС)</w:t>
            </w:r>
          </w:p>
        </w:tc>
      </w:tr>
      <w:tr w:rsidR="003216B3" w:rsidRPr="00825E8B" w:rsidTr="00432000">
        <w:tc>
          <w:tcPr>
            <w:tcW w:w="252" w:type="pct"/>
            <w:tcBorders>
              <w:top w:val="single" w:sz="0" w:space="0" w:color="auto"/>
              <w:left w:val="single" w:sz="0" w:space="0" w:color="auto"/>
              <w:bottom w:val="single" w:sz="0" w:space="0" w:color="auto"/>
              <w:right w:val="single" w:sz="0" w:space="0" w:color="auto"/>
            </w:tcBorders>
          </w:tcPr>
          <w:p w:rsidR="003216B3" w:rsidRPr="00825E8B" w:rsidRDefault="00054BBC" w:rsidP="00825E8B">
            <w:pPr>
              <w:pStyle w:val="Normalunindented"/>
              <w:keepNext/>
              <w:spacing w:before="0" w:after="0" w:line="240" w:lineRule="auto"/>
              <w:jc w:val="center"/>
            </w:pPr>
            <w:r w:rsidRPr="00825E8B">
              <w:t> </w:t>
            </w:r>
            <w:r w:rsidR="0015439A">
              <w:t>1</w:t>
            </w:r>
          </w:p>
        </w:tc>
        <w:tc>
          <w:tcPr>
            <w:tcW w:w="1600" w:type="pct"/>
            <w:tcBorders>
              <w:top w:val="single" w:sz="0" w:space="0" w:color="auto"/>
              <w:left w:val="single" w:sz="0" w:space="0" w:color="auto"/>
              <w:bottom w:val="single" w:sz="0" w:space="0" w:color="auto"/>
              <w:right w:val="single" w:sz="0" w:space="0" w:color="auto"/>
            </w:tcBorders>
          </w:tcPr>
          <w:p w:rsidR="003216B3" w:rsidRPr="00825E8B" w:rsidRDefault="00D805B6" w:rsidP="00D805B6">
            <w:pPr>
              <w:pStyle w:val="Normalunindented"/>
              <w:keepNext/>
              <w:spacing w:before="0" w:after="0" w:line="240" w:lineRule="auto"/>
              <w:jc w:val="left"/>
            </w:pPr>
            <w:r>
              <w:t>Организация проезда Казань-Анапа-Казань</w:t>
            </w:r>
          </w:p>
        </w:tc>
        <w:tc>
          <w:tcPr>
            <w:tcW w:w="650" w:type="pct"/>
            <w:tcBorders>
              <w:top w:val="single" w:sz="0" w:space="0" w:color="auto"/>
              <w:left w:val="single" w:sz="0" w:space="0" w:color="auto"/>
              <w:bottom w:val="single" w:sz="0" w:space="0" w:color="auto"/>
              <w:right w:val="single" w:sz="0" w:space="0" w:color="auto"/>
            </w:tcBorders>
          </w:tcPr>
          <w:p w:rsidR="003216B3" w:rsidRPr="00825E8B" w:rsidRDefault="0064789C" w:rsidP="00825E8B">
            <w:pPr>
              <w:pStyle w:val="Normalunindented"/>
              <w:keepNext/>
              <w:spacing w:before="0" w:after="0" w:line="240" w:lineRule="auto"/>
              <w:jc w:val="center"/>
            </w:pPr>
            <w:r>
              <w:t>1</w:t>
            </w:r>
            <w:r w:rsidR="00054BBC" w:rsidRPr="00825E8B">
              <w:t> </w:t>
            </w:r>
          </w:p>
        </w:tc>
        <w:tc>
          <w:tcPr>
            <w:tcW w:w="800" w:type="pct"/>
            <w:tcBorders>
              <w:top w:val="single" w:sz="0" w:space="0" w:color="auto"/>
              <w:left w:val="single" w:sz="0" w:space="0" w:color="auto"/>
              <w:bottom w:val="single" w:sz="0" w:space="0" w:color="auto"/>
              <w:right w:val="single" w:sz="0" w:space="0" w:color="auto"/>
            </w:tcBorders>
          </w:tcPr>
          <w:p w:rsidR="003216B3" w:rsidRPr="00825E8B" w:rsidRDefault="0064789C" w:rsidP="00825E8B">
            <w:pPr>
              <w:pStyle w:val="Normalunindented"/>
              <w:keepNext/>
              <w:spacing w:before="0" w:after="0" w:line="240" w:lineRule="auto"/>
              <w:jc w:val="center"/>
            </w:pPr>
            <w:proofErr w:type="spellStart"/>
            <w:r>
              <w:t>шт</w:t>
            </w:r>
            <w:proofErr w:type="spellEnd"/>
            <w:r w:rsidR="00054BBC" w:rsidRPr="00825E8B">
              <w:t> </w:t>
            </w:r>
          </w:p>
        </w:tc>
        <w:tc>
          <w:tcPr>
            <w:tcW w:w="700" w:type="pct"/>
            <w:tcBorders>
              <w:top w:val="single" w:sz="0" w:space="0" w:color="auto"/>
              <w:left w:val="single" w:sz="0" w:space="0" w:color="auto"/>
              <w:bottom w:val="single" w:sz="0" w:space="0" w:color="auto"/>
              <w:right w:val="single" w:sz="0" w:space="0" w:color="auto"/>
            </w:tcBorders>
          </w:tcPr>
          <w:p w:rsidR="003216B3" w:rsidRPr="00825E8B" w:rsidRDefault="00861BA0" w:rsidP="00FF1227">
            <w:pPr>
              <w:pStyle w:val="Normalunindented"/>
              <w:keepNext/>
              <w:spacing w:before="0" w:after="0" w:line="240" w:lineRule="auto"/>
              <w:jc w:val="center"/>
            </w:pPr>
            <w:r>
              <w:t>1</w:t>
            </w:r>
            <w:r w:rsidR="00FF1227">
              <w:t>5</w:t>
            </w:r>
            <w:r>
              <w:t> </w:t>
            </w:r>
            <w:r w:rsidR="00FF1227">
              <w:t>1</w:t>
            </w:r>
            <w:r>
              <w:t>80,00</w:t>
            </w:r>
            <w:r w:rsidR="00054BBC" w:rsidRPr="00825E8B">
              <w:t> </w:t>
            </w:r>
          </w:p>
        </w:tc>
        <w:tc>
          <w:tcPr>
            <w:tcW w:w="999" w:type="pct"/>
            <w:tcBorders>
              <w:top w:val="single" w:sz="0" w:space="0" w:color="auto"/>
              <w:left w:val="single" w:sz="0" w:space="0" w:color="auto"/>
              <w:bottom w:val="single" w:sz="0" w:space="0" w:color="auto"/>
              <w:right w:val="single" w:sz="0" w:space="0" w:color="auto"/>
            </w:tcBorders>
          </w:tcPr>
          <w:p w:rsidR="003216B3" w:rsidRPr="00825E8B" w:rsidRDefault="00861BA0" w:rsidP="00FF1227">
            <w:pPr>
              <w:pStyle w:val="Normalunindented"/>
              <w:keepNext/>
              <w:spacing w:before="0" w:after="0" w:line="240" w:lineRule="auto"/>
              <w:jc w:val="center"/>
            </w:pPr>
            <w:r>
              <w:t>1</w:t>
            </w:r>
            <w:r w:rsidR="00FF1227">
              <w:t>5</w:t>
            </w:r>
            <w:r>
              <w:t> </w:t>
            </w:r>
            <w:r w:rsidR="00FF1227">
              <w:t>1</w:t>
            </w:r>
            <w:r>
              <w:t>80,00</w:t>
            </w:r>
          </w:p>
        </w:tc>
      </w:tr>
      <w:tr w:rsidR="00613836" w:rsidRPr="00825E8B" w:rsidTr="00432000">
        <w:tc>
          <w:tcPr>
            <w:tcW w:w="252" w:type="pct"/>
            <w:tcBorders>
              <w:top w:val="single" w:sz="0" w:space="0" w:color="auto"/>
              <w:left w:val="single" w:sz="0" w:space="0" w:color="auto"/>
              <w:bottom w:val="single" w:sz="0" w:space="0" w:color="auto"/>
              <w:right w:val="single" w:sz="0" w:space="0" w:color="auto"/>
            </w:tcBorders>
          </w:tcPr>
          <w:p w:rsidR="00613836" w:rsidRPr="00825E8B" w:rsidRDefault="00613836" w:rsidP="00825E8B">
            <w:pPr>
              <w:pStyle w:val="Normalunindented"/>
              <w:keepNext/>
              <w:spacing w:before="0" w:after="0" w:line="240" w:lineRule="auto"/>
              <w:jc w:val="center"/>
            </w:pPr>
          </w:p>
        </w:tc>
        <w:tc>
          <w:tcPr>
            <w:tcW w:w="1600" w:type="pct"/>
            <w:tcBorders>
              <w:top w:val="single" w:sz="0" w:space="0" w:color="auto"/>
              <w:left w:val="single" w:sz="0" w:space="0" w:color="auto"/>
              <w:bottom w:val="single" w:sz="0" w:space="0" w:color="auto"/>
              <w:right w:val="single" w:sz="0" w:space="0" w:color="auto"/>
            </w:tcBorders>
          </w:tcPr>
          <w:p w:rsidR="00613836" w:rsidRPr="00825E8B" w:rsidRDefault="00613836" w:rsidP="00825E8B">
            <w:pPr>
              <w:pStyle w:val="Normalunindented"/>
              <w:keepNext/>
              <w:spacing w:before="0" w:after="0" w:line="240" w:lineRule="auto"/>
              <w:jc w:val="center"/>
            </w:pPr>
          </w:p>
        </w:tc>
        <w:tc>
          <w:tcPr>
            <w:tcW w:w="650" w:type="pct"/>
            <w:tcBorders>
              <w:top w:val="single" w:sz="0" w:space="0" w:color="auto"/>
              <w:left w:val="single" w:sz="0" w:space="0" w:color="auto"/>
              <w:bottom w:val="single" w:sz="0" w:space="0" w:color="auto"/>
              <w:right w:val="single" w:sz="0" w:space="0" w:color="auto"/>
            </w:tcBorders>
          </w:tcPr>
          <w:p w:rsidR="00613836" w:rsidRPr="00825E8B" w:rsidRDefault="00613836" w:rsidP="00825E8B">
            <w:pPr>
              <w:pStyle w:val="Normalunindented"/>
              <w:keepNext/>
              <w:spacing w:before="0" w:after="0" w:line="240" w:lineRule="auto"/>
              <w:jc w:val="center"/>
            </w:pPr>
          </w:p>
        </w:tc>
        <w:tc>
          <w:tcPr>
            <w:tcW w:w="800" w:type="pct"/>
            <w:tcBorders>
              <w:top w:val="single" w:sz="0" w:space="0" w:color="auto"/>
              <w:left w:val="single" w:sz="0" w:space="0" w:color="auto"/>
              <w:bottom w:val="single" w:sz="0" w:space="0" w:color="auto"/>
              <w:right w:val="single" w:sz="0" w:space="0" w:color="auto"/>
            </w:tcBorders>
          </w:tcPr>
          <w:p w:rsidR="00613836" w:rsidRPr="00825E8B" w:rsidRDefault="00613836" w:rsidP="00825E8B">
            <w:pPr>
              <w:pStyle w:val="Normalunindented"/>
              <w:keepNext/>
              <w:spacing w:before="0" w:after="0" w:line="240" w:lineRule="auto"/>
              <w:jc w:val="center"/>
            </w:pPr>
          </w:p>
        </w:tc>
        <w:tc>
          <w:tcPr>
            <w:tcW w:w="700" w:type="pct"/>
            <w:tcBorders>
              <w:top w:val="single" w:sz="0" w:space="0" w:color="auto"/>
              <w:left w:val="single" w:sz="0" w:space="0" w:color="auto"/>
              <w:bottom w:val="single" w:sz="0" w:space="0" w:color="auto"/>
              <w:right w:val="single" w:sz="0" w:space="0" w:color="auto"/>
            </w:tcBorders>
          </w:tcPr>
          <w:p w:rsidR="00613836" w:rsidRPr="00825E8B" w:rsidRDefault="00613836" w:rsidP="00825E8B">
            <w:pPr>
              <w:pStyle w:val="Normalunindented"/>
              <w:keepNext/>
              <w:spacing w:before="0" w:after="0" w:line="240" w:lineRule="auto"/>
              <w:jc w:val="center"/>
            </w:pPr>
          </w:p>
        </w:tc>
        <w:tc>
          <w:tcPr>
            <w:tcW w:w="999" w:type="pct"/>
            <w:tcBorders>
              <w:top w:val="single" w:sz="0" w:space="0" w:color="auto"/>
              <w:left w:val="single" w:sz="0" w:space="0" w:color="auto"/>
              <w:bottom w:val="single" w:sz="0" w:space="0" w:color="auto"/>
              <w:right w:val="single" w:sz="0" w:space="0" w:color="auto"/>
            </w:tcBorders>
          </w:tcPr>
          <w:p w:rsidR="00613836" w:rsidRPr="00825E8B" w:rsidRDefault="00613836" w:rsidP="00825E8B">
            <w:pPr>
              <w:pStyle w:val="Normalunindented"/>
              <w:keepNext/>
              <w:spacing w:before="0" w:after="0" w:line="240" w:lineRule="auto"/>
              <w:jc w:val="center"/>
            </w:pPr>
          </w:p>
        </w:tc>
      </w:tr>
      <w:tr w:rsidR="00613836" w:rsidRPr="00825E8B" w:rsidTr="00432000">
        <w:tc>
          <w:tcPr>
            <w:tcW w:w="252" w:type="pct"/>
            <w:tcBorders>
              <w:top w:val="single" w:sz="0" w:space="0" w:color="auto"/>
              <w:left w:val="single" w:sz="0" w:space="0" w:color="auto"/>
              <w:bottom w:val="single" w:sz="0" w:space="0" w:color="auto"/>
              <w:right w:val="single" w:sz="0" w:space="0" w:color="auto"/>
            </w:tcBorders>
          </w:tcPr>
          <w:p w:rsidR="00613836" w:rsidRPr="00825E8B" w:rsidRDefault="00613836" w:rsidP="00825E8B">
            <w:pPr>
              <w:pStyle w:val="Normalunindented"/>
              <w:keepNext/>
              <w:spacing w:before="0" w:after="0" w:line="240" w:lineRule="auto"/>
              <w:jc w:val="center"/>
            </w:pPr>
          </w:p>
        </w:tc>
        <w:tc>
          <w:tcPr>
            <w:tcW w:w="1600" w:type="pct"/>
            <w:tcBorders>
              <w:top w:val="single" w:sz="0" w:space="0" w:color="auto"/>
              <w:left w:val="single" w:sz="0" w:space="0" w:color="auto"/>
              <w:bottom w:val="single" w:sz="0" w:space="0" w:color="auto"/>
              <w:right w:val="single" w:sz="0" w:space="0" w:color="auto"/>
            </w:tcBorders>
          </w:tcPr>
          <w:p w:rsidR="00613836" w:rsidRPr="00825E8B" w:rsidRDefault="00613836" w:rsidP="00825E8B">
            <w:pPr>
              <w:pStyle w:val="Normalunindented"/>
              <w:keepNext/>
              <w:spacing w:before="0" w:after="0" w:line="240" w:lineRule="auto"/>
              <w:jc w:val="center"/>
            </w:pPr>
          </w:p>
        </w:tc>
        <w:tc>
          <w:tcPr>
            <w:tcW w:w="650" w:type="pct"/>
            <w:tcBorders>
              <w:top w:val="single" w:sz="0" w:space="0" w:color="auto"/>
              <w:left w:val="single" w:sz="0" w:space="0" w:color="auto"/>
              <w:bottom w:val="single" w:sz="0" w:space="0" w:color="auto"/>
              <w:right w:val="single" w:sz="0" w:space="0" w:color="auto"/>
            </w:tcBorders>
          </w:tcPr>
          <w:p w:rsidR="00613836" w:rsidRPr="00825E8B" w:rsidRDefault="00613836" w:rsidP="00825E8B">
            <w:pPr>
              <w:pStyle w:val="Normalunindented"/>
              <w:keepNext/>
              <w:spacing w:before="0" w:after="0" w:line="240" w:lineRule="auto"/>
              <w:jc w:val="center"/>
            </w:pPr>
          </w:p>
        </w:tc>
        <w:tc>
          <w:tcPr>
            <w:tcW w:w="800" w:type="pct"/>
            <w:tcBorders>
              <w:top w:val="single" w:sz="0" w:space="0" w:color="auto"/>
              <w:left w:val="single" w:sz="0" w:space="0" w:color="auto"/>
              <w:bottom w:val="single" w:sz="0" w:space="0" w:color="auto"/>
              <w:right w:val="single" w:sz="0" w:space="0" w:color="auto"/>
            </w:tcBorders>
          </w:tcPr>
          <w:p w:rsidR="00613836" w:rsidRPr="00825E8B" w:rsidRDefault="00613836" w:rsidP="00825E8B">
            <w:pPr>
              <w:pStyle w:val="Normalunindented"/>
              <w:keepNext/>
              <w:spacing w:before="0" w:after="0" w:line="240" w:lineRule="auto"/>
              <w:jc w:val="center"/>
            </w:pPr>
          </w:p>
        </w:tc>
        <w:tc>
          <w:tcPr>
            <w:tcW w:w="700" w:type="pct"/>
            <w:tcBorders>
              <w:top w:val="single" w:sz="0" w:space="0" w:color="auto"/>
              <w:left w:val="single" w:sz="0" w:space="0" w:color="auto"/>
              <w:bottom w:val="single" w:sz="0" w:space="0" w:color="auto"/>
              <w:right w:val="single" w:sz="0" w:space="0" w:color="auto"/>
            </w:tcBorders>
          </w:tcPr>
          <w:p w:rsidR="00613836" w:rsidRPr="00825E8B" w:rsidRDefault="00613836" w:rsidP="00825E8B">
            <w:pPr>
              <w:pStyle w:val="Normalunindented"/>
              <w:keepNext/>
              <w:spacing w:before="0" w:after="0" w:line="240" w:lineRule="auto"/>
              <w:jc w:val="center"/>
            </w:pPr>
          </w:p>
        </w:tc>
        <w:tc>
          <w:tcPr>
            <w:tcW w:w="999" w:type="pct"/>
            <w:tcBorders>
              <w:top w:val="single" w:sz="0" w:space="0" w:color="auto"/>
              <w:left w:val="single" w:sz="0" w:space="0" w:color="auto"/>
              <w:bottom w:val="single" w:sz="0" w:space="0" w:color="auto"/>
              <w:right w:val="single" w:sz="0" w:space="0" w:color="auto"/>
            </w:tcBorders>
          </w:tcPr>
          <w:p w:rsidR="00613836" w:rsidRPr="00825E8B" w:rsidRDefault="00613836" w:rsidP="00825E8B">
            <w:pPr>
              <w:pStyle w:val="Normalunindented"/>
              <w:keepNext/>
              <w:spacing w:before="0" w:after="0" w:line="240" w:lineRule="auto"/>
              <w:jc w:val="center"/>
            </w:pPr>
          </w:p>
        </w:tc>
      </w:tr>
      <w:tr w:rsidR="003216B3" w:rsidRPr="00825E8B" w:rsidTr="00432000">
        <w:tc>
          <w:tcPr>
            <w:tcW w:w="252" w:type="pct"/>
            <w:tcBorders>
              <w:top w:val="single" w:sz="0" w:space="0" w:color="auto"/>
              <w:left w:val="single" w:sz="0" w:space="0" w:color="auto"/>
              <w:bottom w:val="single" w:sz="0" w:space="0" w:color="auto"/>
              <w:right w:val="single" w:sz="0" w:space="0" w:color="auto"/>
            </w:tcBorders>
          </w:tcPr>
          <w:p w:rsidR="003216B3" w:rsidRPr="00825E8B" w:rsidRDefault="00054BBC" w:rsidP="00825E8B">
            <w:pPr>
              <w:pStyle w:val="Normalunindented"/>
              <w:keepNext/>
              <w:spacing w:before="0" w:after="0" w:line="240" w:lineRule="auto"/>
              <w:jc w:val="center"/>
            </w:pPr>
            <w:r w:rsidRPr="00825E8B">
              <w:t> </w:t>
            </w:r>
          </w:p>
        </w:tc>
        <w:tc>
          <w:tcPr>
            <w:tcW w:w="1600" w:type="pct"/>
            <w:tcBorders>
              <w:top w:val="single" w:sz="0" w:space="0" w:color="auto"/>
              <w:left w:val="single" w:sz="0" w:space="0" w:color="auto"/>
              <w:bottom w:val="single" w:sz="0" w:space="0" w:color="auto"/>
              <w:right w:val="single" w:sz="0" w:space="0" w:color="auto"/>
            </w:tcBorders>
          </w:tcPr>
          <w:p w:rsidR="003216B3" w:rsidRPr="00825E8B" w:rsidRDefault="00054BBC" w:rsidP="00825E8B">
            <w:pPr>
              <w:pStyle w:val="Normalunindented"/>
              <w:keepNext/>
              <w:spacing w:before="0" w:after="0" w:line="240" w:lineRule="auto"/>
              <w:jc w:val="center"/>
            </w:pPr>
            <w:r w:rsidRPr="00825E8B">
              <w:t> </w:t>
            </w:r>
          </w:p>
        </w:tc>
        <w:tc>
          <w:tcPr>
            <w:tcW w:w="650" w:type="pct"/>
            <w:tcBorders>
              <w:top w:val="single" w:sz="0" w:space="0" w:color="auto"/>
              <w:left w:val="single" w:sz="0" w:space="0" w:color="auto"/>
              <w:bottom w:val="single" w:sz="0" w:space="0" w:color="auto"/>
              <w:right w:val="single" w:sz="0" w:space="0" w:color="auto"/>
            </w:tcBorders>
          </w:tcPr>
          <w:p w:rsidR="003216B3" w:rsidRPr="00825E8B" w:rsidRDefault="00054BBC" w:rsidP="00825E8B">
            <w:pPr>
              <w:pStyle w:val="Normalunindented"/>
              <w:keepNext/>
              <w:spacing w:before="0" w:after="0" w:line="240" w:lineRule="auto"/>
              <w:jc w:val="center"/>
            </w:pPr>
            <w:r w:rsidRPr="00825E8B">
              <w:t> </w:t>
            </w:r>
          </w:p>
        </w:tc>
        <w:tc>
          <w:tcPr>
            <w:tcW w:w="800" w:type="pct"/>
            <w:tcBorders>
              <w:top w:val="single" w:sz="0" w:space="0" w:color="auto"/>
              <w:left w:val="single" w:sz="0" w:space="0" w:color="auto"/>
              <w:bottom w:val="single" w:sz="0" w:space="0" w:color="auto"/>
              <w:right w:val="single" w:sz="0" w:space="0" w:color="auto"/>
            </w:tcBorders>
          </w:tcPr>
          <w:p w:rsidR="003216B3" w:rsidRPr="00825E8B" w:rsidRDefault="00054BBC" w:rsidP="00825E8B">
            <w:pPr>
              <w:pStyle w:val="Normalunindented"/>
              <w:keepNext/>
              <w:spacing w:before="0" w:after="0" w:line="240" w:lineRule="auto"/>
              <w:jc w:val="center"/>
            </w:pPr>
            <w:r w:rsidRPr="00825E8B">
              <w:t> </w:t>
            </w:r>
          </w:p>
        </w:tc>
        <w:tc>
          <w:tcPr>
            <w:tcW w:w="700" w:type="pct"/>
            <w:tcBorders>
              <w:top w:val="single" w:sz="0" w:space="0" w:color="auto"/>
              <w:left w:val="single" w:sz="0" w:space="0" w:color="auto"/>
              <w:bottom w:val="single" w:sz="0" w:space="0" w:color="auto"/>
              <w:right w:val="single" w:sz="0" w:space="0" w:color="auto"/>
            </w:tcBorders>
          </w:tcPr>
          <w:p w:rsidR="003216B3" w:rsidRPr="00825E8B" w:rsidRDefault="00054BBC" w:rsidP="00825E8B">
            <w:pPr>
              <w:pStyle w:val="Normalunindented"/>
              <w:keepNext/>
              <w:spacing w:before="0" w:after="0" w:line="240" w:lineRule="auto"/>
              <w:jc w:val="center"/>
            </w:pPr>
            <w:r w:rsidRPr="00825E8B">
              <w:t> </w:t>
            </w:r>
          </w:p>
        </w:tc>
        <w:tc>
          <w:tcPr>
            <w:tcW w:w="999" w:type="pct"/>
            <w:tcBorders>
              <w:top w:val="single" w:sz="0" w:space="0" w:color="auto"/>
              <w:left w:val="single" w:sz="0" w:space="0" w:color="auto"/>
              <w:bottom w:val="single" w:sz="0" w:space="0" w:color="auto"/>
              <w:right w:val="single" w:sz="0" w:space="0" w:color="auto"/>
            </w:tcBorders>
          </w:tcPr>
          <w:p w:rsidR="003216B3" w:rsidRPr="00825E8B" w:rsidRDefault="003216B3" w:rsidP="00861BA0">
            <w:pPr>
              <w:pStyle w:val="Normalunindented"/>
              <w:keepNext/>
              <w:spacing w:before="0" w:after="0" w:line="240" w:lineRule="auto"/>
              <w:jc w:val="center"/>
            </w:pPr>
          </w:p>
        </w:tc>
      </w:tr>
      <w:tr w:rsidR="003216B3" w:rsidRPr="00825E8B" w:rsidTr="00432000">
        <w:tc>
          <w:tcPr>
            <w:tcW w:w="4001" w:type="pct"/>
            <w:gridSpan w:val="5"/>
            <w:tcBorders>
              <w:top w:val="single" w:sz="0" w:space="0" w:color="auto"/>
              <w:left w:val="single" w:sz="0" w:space="0" w:color="auto"/>
              <w:bottom w:val="single" w:sz="0" w:space="0" w:color="auto"/>
              <w:right w:val="single" w:sz="0" w:space="0" w:color="auto"/>
            </w:tcBorders>
          </w:tcPr>
          <w:p w:rsidR="003216B3" w:rsidRPr="00825E8B" w:rsidRDefault="00054BBC" w:rsidP="00825E8B">
            <w:pPr>
              <w:pStyle w:val="Normalunindented"/>
              <w:keepNext/>
              <w:spacing w:before="0" w:after="0" w:line="240" w:lineRule="auto"/>
              <w:jc w:val="right"/>
            </w:pPr>
            <w:r w:rsidRPr="00825E8B">
              <w:t>Итого:</w:t>
            </w:r>
          </w:p>
        </w:tc>
        <w:tc>
          <w:tcPr>
            <w:tcW w:w="999" w:type="pct"/>
            <w:tcBorders>
              <w:top w:val="single" w:sz="0" w:space="0" w:color="auto"/>
              <w:left w:val="single" w:sz="0" w:space="0" w:color="auto"/>
              <w:bottom w:val="single" w:sz="0" w:space="0" w:color="auto"/>
              <w:right w:val="single" w:sz="0" w:space="0" w:color="auto"/>
            </w:tcBorders>
          </w:tcPr>
          <w:p w:rsidR="003216B3" w:rsidRPr="00825E8B" w:rsidRDefault="00054BBC" w:rsidP="00FF1227">
            <w:pPr>
              <w:pStyle w:val="Normalunindented"/>
              <w:keepNext/>
              <w:spacing w:before="0" w:after="0" w:line="240" w:lineRule="auto"/>
              <w:jc w:val="center"/>
            </w:pPr>
            <w:r w:rsidRPr="00825E8B">
              <w:t> </w:t>
            </w:r>
            <w:r w:rsidR="00432000" w:rsidRPr="00825E8B">
              <w:t> </w:t>
            </w:r>
            <w:r w:rsidR="00432000">
              <w:t>1</w:t>
            </w:r>
            <w:r w:rsidR="00FF1227">
              <w:t>5</w:t>
            </w:r>
            <w:r w:rsidR="00432000">
              <w:t> </w:t>
            </w:r>
            <w:r w:rsidR="00FF1227">
              <w:t>1</w:t>
            </w:r>
            <w:r w:rsidR="00432000">
              <w:t>80,00</w:t>
            </w:r>
          </w:p>
        </w:tc>
      </w:tr>
    </w:tbl>
    <w:p w:rsidR="00432000" w:rsidRPr="006F34FA" w:rsidRDefault="00432000" w:rsidP="00A713CA">
      <w:pPr>
        <w:pStyle w:val="2"/>
        <w:numPr>
          <w:ilvl w:val="0"/>
          <w:numId w:val="0"/>
        </w:numPr>
        <w:spacing w:before="0" w:after="0" w:line="240" w:lineRule="auto"/>
        <w:rPr>
          <w:szCs w:val="22"/>
        </w:rPr>
      </w:pPr>
      <w:r w:rsidRPr="00825E8B">
        <w:t>Итого стоимость оказанных услуг составляет </w:t>
      </w:r>
      <w:bookmarkStart w:id="49" w:name="_docEnd_2"/>
      <w:bookmarkStart w:id="50" w:name="_docStart_3"/>
      <w:bookmarkStart w:id="51" w:name="_ref_1-2d2ea71f4fed4c"/>
      <w:bookmarkEnd w:id="49"/>
      <w:bookmarkEnd w:id="50"/>
      <w:r>
        <w:rPr>
          <w:szCs w:val="22"/>
          <w:u w:val="single"/>
        </w:rPr>
        <w:t>1</w:t>
      </w:r>
      <w:r w:rsidR="00FF1227">
        <w:rPr>
          <w:szCs w:val="22"/>
          <w:u w:val="single"/>
        </w:rPr>
        <w:t>5</w:t>
      </w:r>
      <w:r>
        <w:rPr>
          <w:szCs w:val="22"/>
          <w:u w:val="single"/>
        </w:rPr>
        <w:t xml:space="preserve"> </w:t>
      </w:r>
      <w:r w:rsidR="00FF1227">
        <w:rPr>
          <w:szCs w:val="22"/>
          <w:u w:val="single"/>
        </w:rPr>
        <w:t>1</w:t>
      </w:r>
      <w:r>
        <w:rPr>
          <w:szCs w:val="22"/>
          <w:u w:val="single"/>
        </w:rPr>
        <w:t>80,00</w:t>
      </w:r>
      <w:r w:rsidRPr="006F34FA">
        <w:rPr>
          <w:szCs w:val="22"/>
        </w:rPr>
        <w:t xml:space="preserve"> (</w:t>
      </w:r>
      <w:r w:rsidR="00FF1227">
        <w:rPr>
          <w:szCs w:val="22"/>
        </w:rPr>
        <w:t>Пятнадцать</w:t>
      </w:r>
      <w:r>
        <w:rPr>
          <w:szCs w:val="22"/>
        </w:rPr>
        <w:t xml:space="preserve"> тысяч </w:t>
      </w:r>
      <w:r w:rsidR="00FF1227">
        <w:rPr>
          <w:szCs w:val="22"/>
        </w:rPr>
        <w:t xml:space="preserve">сто </w:t>
      </w:r>
      <w:r>
        <w:rPr>
          <w:szCs w:val="22"/>
        </w:rPr>
        <w:t>восемьдесят</w:t>
      </w:r>
      <w:r w:rsidRPr="006F34FA">
        <w:rPr>
          <w:szCs w:val="22"/>
        </w:rPr>
        <w:t>) рублей</w:t>
      </w:r>
      <w:r>
        <w:rPr>
          <w:szCs w:val="22"/>
        </w:rPr>
        <w:t xml:space="preserve"> 00 коп </w:t>
      </w:r>
      <w:r w:rsidRPr="005F6814">
        <w:rPr>
          <w:szCs w:val="22"/>
        </w:rPr>
        <w:t>без НДС</w:t>
      </w:r>
      <w:r>
        <w:rPr>
          <w:szCs w:val="22"/>
        </w:rPr>
        <w:t>.</w:t>
      </w:r>
    </w:p>
    <w:bookmarkEnd w:id="51"/>
    <w:p w:rsidR="00EC504D" w:rsidRPr="00096FB5" w:rsidRDefault="00EC504D" w:rsidP="00EC504D">
      <w:pPr>
        <w:pStyle w:val="heading1normal"/>
        <w:spacing w:before="0" w:after="0"/>
        <w:rPr>
          <w:sz w:val="16"/>
          <w:szCs w:val="16"/>
        </w:rPr>
      </w:pPr>
      <w:r w:rsidRPr="00096FB5">
        <w:rPr>
          <w:sz w:val="16"/>
          <w:szCs w:val="16"/>
        </w:rPr>
        <w:t xml:space="preserve">Услуги оказаны в срок </w:t>
      </w:r>
      <w:proofErr w:type="gramStart"/>
      <w:r w:rsidRPr="00096FB5">
        <w:rPr>
          <w:sz w:val="16"/>
          <w:szCs w:val="16"/>
        </w:rPr>
        <w:t xml:space="preserve">с </w:t>
      </w:r>
      <w:r>
        <w:rPr>
          <w:sz w:val="16"/>
          <w:szCs w:val="16"/>
        </w:rPr>
        <w:t xml:space="preserve"> «</w:t>
      </w:r>
      <w:proofErr w:type="gramEnd"/>
      <w:r>
        <w:rPr>
          <w:sz w:val="16"/>
          <w:szCs w:val="16"/>
        </w:rPr>
        <w:t>___</w:t>
      </w:r>
      <w:r w:rsidRPr="006F34FA">
        <w:rPr>
          <w:sz w:val="16"/>
          <w:szCs w:val="16"/>
        </w:rPr>
        <w:t>»</w:t>
      </w:r>
      <w:r>
        <w:rPr>
          <w:sz w:val="16"/>
          <w:szCs w:val="16"/>
        </w:rPr>
        <w:t xml:space="preserve"> </w:t>
      </w:r>
      <w:r>
        <w:rPr>
          <w:sz w:val="16"/>
          <w:szCs w:val="16"/>
          <w:u w:val="single"/>
        </w:rPr>
        <w:t>_____________ 2020</w:t>
      </w:r>
      <w:r>
        <w:rPr>
          <w:sz w:val="16"/>
          <w:szCs w:val="16"/>
        </w:rPr>
        <w:t>г. по с «___</w:t>
      </w:r>
      <w:r w:rsidRPr="006F34FA">
        <w:rPr>
          <w:sz w:val="16"/>
          <w:szCs w:val="16"/>
        </w:rPr>
        <w:t>»</w:t>
      </w:r>
      <w:r>
        <w:rPr>
          <w:sz w:val="16"/>
          <w:szCs w:val="16"/>
        </w:rPr>
        <w:t xml:space="preserve"> </w:t>
      </w:r>
      <w:r>
        <w:rPr>
          <w:sz w:val="16"/>
          <w:szCs w:val="16"/>
          <w:u w:val="single"/>
        </w:rPr>
        <w:t>_____________ 2020</w:t>
      </w:r>
      <w:r>
        <w:rPr>
          <w:sz w:val="16"/>
          <w:szCs w:val="16"/>
        </w:rPr>
        <w:t>г.</w:t>
      </w:r>
      <w:r w:rsidRPr="00096FB5">
        <w:rPr>
          <w:i/>
          <w:sz w:val="16"/>
          <w:szCs w:val="16"/>
        </w:rPr>
        <w:t xml:space="preserve"> </w:t>
      </w:r>
    </w:p>
    <w:p w:rsidR="00EC504D" w:rsidRPr="00096FB5" w:rsidRDefault="00EC504D" w:rsidP="00EC504D">
      <w:pPr>
        <w:pStyle w:val="heading1normal"/>
        <w:spacing w:before="0" w:after="0"/>
        <w:rPr>
          <w:sz w:val="16"/>
          <w:szCs w:val="16"/>
        </w:rPr>
      </w:pPr>
      <w:r w:rsidRPr="00096FB5">
        <w:rPr>
          <w:i/>
          <w:sz w:val="16"/>
          <w:szCs w:val="16"/>
        </w:rPr>
        <w:t>(Пункт </w:t>
      </w:r>
      <w:r w:rsidRPr="00096FB5">
        <w:rPr>
          <w:sz w:val="16"/>
          <w:szCs w:val="16"/>
        </w:rPr>
        <w:fldChar w:fldCharType="begin" w:fldLock="1"/>
      </w:r>
      <w:r w:rsidRPr="00096FB5">
        <w:rPr>
          <w:sz w:val="16"/>
          <w:szCs w:val="16"/>
        </w:rPr>
        <w:instrText xml:space="preserve"> REF _ref_1-35c07f28230547 \h \n \!  \* MERGEFORMAT </w:instrText>
      </w:r>
      <w:r w:rsidRPr="00096FB5">
        <w:rPr>
          <w:sz w:val="16"/>
          <w:szCs w:val="16"/>
        </w:rPr>
      </w:r>
      <w:r w:rsidRPr="00096FB5">
        <w:rPr>
          <w:sz w:val="16"/>
          <w:szCs w:val="16"/>
        </w:rPr>
        <w:fldChar w:fldCharType="separate"/>
      </w:r>
      <w:r w:rsidRPr="00096FB5">
        <w:rPr>
          <w:sz w:val="16"/>
          <w:szCs w:val="16"/>
        </w:rPr>
        <w:t>3</w:t>
      </w:r>
      <w:r w:rsidRPr="00096FB5">
        <w:rPr>
          <w:sz w:val="16"/>
          <w:szCs w:val="16"/>
        </w:rPr>
        <w:fldChar w:fldCharType="end"/>
      </w:r>
      <w:r w:rsidRPr="00096FB5">
        <w:rPr>
          <w:i/>
          <w:sz w:val="16"/>
          <w:szCs w:val="16"/>
        </w:rPr>
        <w:t xml:space="preserve"> необходимо включить, если стороны согласовали предоставление исполнителем определенного результата, например документа, вещи, отчета и т.п. В противном случае этот пункт следует удалить, а последующую нумерацию пунктов изменить.)</w:t>
      </w:r>
    </w:p>
    <w:p w:rsidR="00EC504D" w:rsidRPr="006F34FA" w:rsidRDefault="00EC504D" w:rsidP="00EC504D">
      <w:pPr>
        <w:pStyle w:val="heading1normal"/>
        <w:spacing w:before="0" w:after="0"/>
        <w:rPr>
          <w:sz w:val="16"/>
          <w:szCs w:val="16"/>
        </w:rPr>
      </w:pPr>
      <w:bookmarkStart w:id="52" w:name="_ref_1-35c07f28230547"/>
      <w:r w:rsidRPr="006F34FA">
        <w:rPr>
          <w:sz w:val="16"/>
          <w:szCs w:val="16"/>
        </w:rPr>
        <w:t xml:space="preserve">Исполнитель передал, а Заказчик принял </w:t>
      </w:r>
      <w:r w:rsidRPr="006F34FA">
        <w:rPr>
          <w:sz w:val="16"/>
          <w:szCs w:val="16"/>
          <w:u w:val="single"/>
        </w:rPr>
        <w:t xml:space="preserve">                                                                             </w:t>
      </w:r>
      <w:proofErr w:type="gramStart"/>
      <w:r w:rsidRPr="006F34FA">
        <w:rPr>
          <w:sz w:val="16"/>
          <w:szCs w:val="16"/>
          <w:u w:val="single"/>
        </w:rPr>
        <w:t xml:space="preserve">  </w:t>
      </w:r>
      <w:r w:rsidRPr="006F34FA">
        <w:rPr>
          <w:sz w:val="16"/>
          <w:szCs w:val="16"/>
        </w:rPr>
        <w:t>.</w:t>
      </w:r>
      <w:bookmarkEnd w:id="52"/>
      <w:proofErr w:type="gramEnd"/>
    </w:p>
    <w:p w:rsidR="00EC504D" w:rsidRPr="006F34FA" w:rsidRDefault="00EC504D" w:rsidP="00EC504D">
      <w:pPr>
        <w:pStyle w:val="heading1normal"/>
        <w:spacing w:before="0" w:after="0"/>
        <w:rPr>
          <w:sz w:val="16"/>
          <w:szCs w:val="16"/>
        </w:rPr>
      </w:pPr>
      <w:bookmarkStart w:id="53" w:name="_ref_1-2eb5cee7c4b04c"/>
      <w:r w:rsidRPr="006F34FA">
        <w:rPr>
          <w:i/>
          <w:sz w:val="16"/>
          <w:szCs w:val="16"/>
        </w:rPr>
        <w:t>(выбрать нужное)</w:t>
      </w:r>
      <w:bookmarkEnd w:id="53"/>
    </w:p>
    <w:p w:rsidR="00EC504D" w:rsidRPr="006F34FA" w:rsidRDefault="00EC504D" w:rsidP="00EC504D">
      <w:pPr>
        <w:spacing w:before="0" w:after="0"/>
        <w:rPr>
          <w:sz w:val="16"/>
          <w:szCs w:val="16"/>
        </w:rPr>
      </w:pPr>
      <w:r w:rsidRPr="006F34FA">
        <w:rPr>
          <w:b/>
          <w:sz w:val="16"/>
          <w:szCs w:val="16"/>
        </w:rPr>
        <w:t>- Оказанные услуги приняты Заказчиком без замечаний.</w:t>
      </w:r>
    </w:p>
    <w:p w:rsidR="00EC504D" w:rsidRPr="006F34FA" w:rsidRDefault="00EC504D" w:rsidP="00EC504D">
      <w:pPr>
        <w:spacing w:before="0" w:after="0"/>
        <w:rPr>
          <w:sz w:val="16"/>
          <w:szCs w:val="16"/>
        </w:rPr>
      </w:pPr>
      <w:r w:rsidRPr="006F34FA">
        <w:rPr>
          <w:b/>
          <w:sz w:val="16"/>
          <w:szCs w:val="16"/>
        </w:rPr>
        <w:t>- Выявлены следующие недостатки оказанных услуг:</w:t>
      </w:r>
    </w:p>
    <w:tbl>
      <w:tblPr>
        <w:tblW w:w="5000" w:type="pct"/>
        <w:tblLook w:val="04A0" w:firstRow="1" w:lastRow="0" w:firstColumn="1" w:lastColumn="0" w:noHBand="0" w:noVBand="1"/>
      </w:tblPr>
      <w:tblGrid>
        <w:gridCol w:w="596"/>
        <w:gridCol w:w="6351"/>
        <w:gridCol w:w="1488"/>
        <w:gridCol w:w="1488"/>
      </w:tblGrid>
      <w:tr w:rsidR="00EC504D" w:rsidRPr="006F34FA" w:rsidTr="00993B05">
        <w:tc>
          <w:tcPr>
            <w:tcW w:w="300" w:type="pct"/>
            <w:tcBorders>
              <w:top w:val="single" w:sz="0" w:space="0" w:color="auto"/>
              <w:left w:val="single" w:sz="0" w:space="0" w:color="auto"/>
              <w:bottom w:val="single" w:sz="0" w:space="0" w:color="auto"/>
              <w:right w:val="single" w:sz="0" w:space="0" w:color="auto"/>
            </w:tcBorders>
          </w:tcPr>
          <w:p w:rsidR="00EC504D" w:rsidRPr="006F34FA" w:rsidRDefault="00EC504D" w:rsidP="00993B05">
            <w:pPr>
              <w:pStyle w:val="Normalunindented"/>
              <w:keepNext/>
              <w:spacing w:before="0" w:after="0"/>
              <w:jc w:val="center"/>
              <w:rPr>
                <w:sz w:val="16"/>
                <w:szCs w:val="16"/>
              </w:rPr>
            </w:pPr>
            <w:r w:rsidRPr="006F34FA">
              <w:rPr>
                <w:sz w:val="16"/>
                <w:szCs w:val="16"/>
              </w:rPr>
              <w:t>№ п/п</w:t>
            </w:r>
          </w:p>
        </w:tc>
        <w:tc>
          <w:tcPr>
            <w:tcW w:w="3200" w:type="pct"/>
            <w:tcBorders>
              <w:top w:val="single" w:sz="0" w:space="0" w:color="auto"/>
              <w:left w:val="single" w:sz="0" w:space="0" w:color="auto"/>
              <w:bottom w:val="single" w:sz="0" w:space="0" w:color="auto"/>
              <w:right w:val="single" w:sz="0" w:space="0" w:color="auto"/>
            </w:tcBorders>
          </w:tcPr>
          <w:p w:rsidR="00EC504D" w:rsidRPr="006F34FA" w:rsidRDefault="00EC504D" w:rsidP="00993B05">
            <w:pPr>
              <w:pStyle w:val="Normalunindented"/>
              <w:keepNext/>
              <w:spacing w:before="0" w:after="0"/>
              <w:jc w:val="center"/>
              <w:rPr>
                <w:sz w:val="16"/>
                <w:szCs w:val="16"/>
              </w:rPr>
            </w:pPr>
            <w:r w:rsidRPr="006F34FA">
              <w:rPr>
                <w:sz w:val="16"/>
                <w:szCs w:val="16"/>
              </w:rPr>
              <w:t>Описание недостатка</w:t>
            </w:r>
          </w:p>
        </w:tc>
        <w:tc>
          <w:tcPr>
            <w:tcW w:w="1550" w:type="pct"/>
            <w:gridSpan w:val="2"/>
            <w:tcBorders>
              <w:top w:val="single" w:sz="0" w:space="0" w:color="auto"/>
              <w:left w:val="single" w:sz="0" w:space="0" w:color="auto"/>
              <w:bottom w:val="single" w:sz="0" w:space="0" w:color="auto"/>
              <w:right w:val="single" w:sz="0" w:space="0" w:color="auto"/>
            </w:tcBorders>
          </w:tcPr>
          <w:p w:rsidR="00EC504D" w:rsidRPr="006F34FA" w:rsidRDefault="00EC504D" w:rsidP="00993B05">
            <w:pPr>
              <w:pStyle w:val="Normalunindented"/>
              <w:keepNext/>
              <w:spacing w:before="0" w:after="0"/>
              <w:jc w:val="center"/>
              <w:rPr>
                <w:sz w:val="16"/>
                <w:szCs w:val="16"/>
              </w:rPr>
            </w:pPr>
            <w:r w:rsidRPr="006F34FA">
              <w:rPr>
                <w:sz w:val="16"/>
                <w:szCs w:val="16"/>
              </w:rPr>
              <w:t>Стоимость устранения недостатка (руб., без НДС)</w:t>
            </w:r>
          </w:p>
        </w:tc>
      </w:tr>
      <w:tr w:rsidR="00EC504D" w:rsidRPr="006F34FA" w:rsidTr="00993B05">
        <w:tc>
          <w:tcPr>
            <w:tcW w:w="300" w:type="pct"/>
            <w:tcBorders>
              <w:top w:val="single" w:sz="0" w:space="0" w:color="auto"/>
              <w:left w:val="single" w:sz="0" w:space="0" w:color="auto"/>
              <w:bottom w:val="single" w:sz="0" w:space="0" w:color="auto"/>
              <w:right w:val="single" w:sz="0" w:space="0" w:color="auto"/>
            </w:tcBorders>
          </w:tcPr>
          <w:p w:rsidR="00EC504D" w:rsidRPr="006F34FA" w:rsidRDefault="00EC504D" w:rsidP="00993B05">
            <w:pPr>
              <w:pStyle w:val="Normalunindented"/>
              <w:keepNext/>
              <w:spacing w:before="0" w:after="0"/>
              <w:jc w:val="center"/>
              <w:rPr>
                <w:sz w:val="16"/>
                <w:szCs w:val="16"/>
              </w:rPr>
            </w:pPr>
            <w:r w:rsidRPr="006F34FA">
              <w:rPr>
                <w:sz w:val="16"/>
                <w:szCs w:val="16"/>
              </w:rPr>
              <w:t> </w:t>
            </w:r>
          </w:p>
        </w:tc>
        <w:tc>
          <w:tcPr>
            <w:tcW w:w="3200" w:type="pct"/>
            <w:tcBorders>
              <w:top w:val="single" w:sz="0" w:space="0" w:color="auto"/>
              <w:left w:val="single" w:sz="0" w:space="0" w:color="auto"/>
              <w:bottom w:val="single" w:sz="0" w:space="0" w:color="auto"/>
              <w:right w:val="single" w:sz="0" w:space="0" w:color="auto"/>
            </w:tcBorders>
          </w:tcPr>
          <w:p w:rsidR="00EC504D" w:rsidRPr="006F34FA" w:rsidRDefault="00EC504D" w:rsidP="00993B05">
            <w:pPr>
              <w:pStyle w:val="Normalunindented"/>
              <w:keepNext/>
              <w:spacing w:before="0" w:after="0"/>
              <w:jc w:val="center"/>
              <w:rPr>
                <w:sz w:val="16"/>
                <w:szCs w:val="16"/>
              </w:rPr>
            </w:pPr>
            <w:r w:rsidRPr="006F34FA">
              <w:rPr>
                <w:sz w:val="16"/>
                <w:szCs w:val="16"/>
              </w:rPr>
              <w:t> </w:t>
            </w:r>
          </w:p>
        </w:tc>
        <w:tc>
          <w:tcPr>
            <w:tcW w:w="750" w:type="pct"/>
            <w:tcBorders>
              <w:top w:val="single" w:sz="0" w:space="0" w:color="auto"/>
              <w:left w:val="single" w:sz="0" w:space="0" w:color="auto"/>
              <w:bottom w:val="single" w:sz="0" w:space="0" w:color="auto"/>
              <w:right w:val="single" w:sz="0" w:space="0" w:color="auto"/>
            </w:tcBorders>
          </w:tcPr>
          <w:p w:rsidR="00EC504D" w:rsidRPr="006F34FA" w:rsidRDefault="00EC504D" w:rsidP="00993B05">
            <w:pPr>
              <w:pStyle w:val="Normalunindented"/>
              <w:keepNext/>
              <w:spacing w:before="0" w:after="0"/>
              <w:jc w:val="center"/>
              <w:rPr>
                <w:sz w:val="16"/>
                <w:szCs w:val="16"/>
              </w:rPr>
            </w:pPr>
            <w:r w:rsidRPr="006F34FA">
              <w:rPr>
                <w:sz w:val="16"/>
                <w:szCs w:val="16"/>
              </w:rPr>
              <w:t>За единицу</w:t>
            </w:r>
          </w:p>
        </w:tc>
        <w:tc>
          <w:tcPr>
            <w:tcW w:w="800" w:type="pct"/>
            <w:tcBorders>
              <w:top w:val="single" w:sz="0" w:space="0" w:color="auto"/>
              <w:left w:val="single" w:sz="0" w:space="0" w:color="auto"/>
              <w:bottom w:val="single" w:sz="0" w:space="0" w:color="auto"/>
              <w:right w:val="single" w:sz="0" w:space="0" w:color="auto"/>
            </w:tcBorders>
          </w:tcPr>
          <w:p w:rsidR="00EC504D" w:rsidRPr="006F34FA" w:rsidRDefault="00EC504D" w:rsidP="00993B05">
            <w:pPr>
              <w:pStyle w:val="Normalunindented"/>
              <w:keepNext/>
              <w:spacing w:before="0" w:after="0"/>
              <w:jc w:val="center"/>
              <w:rPr>
                <w:sz w:val="16"/>
                <w:szCs w:val="16"/>
              </w:rPr>
            </w:pPr>
            <w:r w:rsidRPr="006F34FA">
              <w:rPr>
                <w:sz w:val="16"/>
                <w:szCs w:val="16"/>
              </w:rPr>
              <w:t>Общая</w:t>
            </w:r>
          </w:p>
        </w:tc>
      </w:tr>
      <w:tr w:rsidR="00EC504D" w:rsidRPr="006F34FA" w:rsidTr="00993B05">
        <w:tc>
          <w:tcPr>
            <w:tcW w:w="300" w:type="pct"/>
            <w:tcBorders>
              <w:top w:val="single" w:sz="0" w:space="0" w:color="auto"/>
              <w:left w:val="single" w:sz="0" w:space="0" w:color="auto"/>
              <w:bottom w:val="single" w:sz="0" w:space="0" w:color="auto"/>
              <w:right w:val="single" w:sz="0" w:space="0" w:color="auto"/>
            </w:tcBorders>
          </w:tcPr>
          <w:p w:rsidR="00EC504D" w:rsidRPr="006F34FA" w:rsidRDefault="00EC504D" w:rsidP="00993B05">
            <w:pPr>
              <w:pStyle w:val="Normalunindented"/>
              <w:keepNext/>
              <w:spacing w:before="0" w:after="0"/>
              <w:jc w:val="center"/>
              <w:rPr>
                <w:sz w:val="16"/>
                <w:szCs w:val="16"/>
              </w:rPr>
            </w:pPr>
            <w:r w:rsidRPr="006F34FA">
              <w:rPr>
                <w:sz w:val="16"/>
                <w:szCs w:val="16"/>
              </w:rPr>
              <w:t> </w:t>
            </w:r>
          </w:p>
        </w:tc>
        <w:tc>
          <w:tcPr>
            <w:tcW w:w="3200" w:type="pct"/>
            <w:tcBorders>
              <w:top w:val="single" w:sz="0" w:space="0" w:color="auto"/>
              <w:left w:val="single" w:sz="0" w:space="0" w:color="auto"/>
              <w:bottom w:val="single" w:sz="0" w:space="0" w:color="auto"/>
              <w:right w:val="single" w:sz="0" w:space="0" w:color="auto"/>
            </w:tcBorders>
          </w:tcPr>
          <w:p w:rsidR="00EC504D" w:rsidRPr="006F34FA" w:rsidRDefault="00EC504D" w:rsidP="00993B05">
            <w:pPr>
              <w:pStyle w:val="Normalunindented"/>
              <w:keepNext/>
              <w:spacing w:before="0" w:after="0"/>
              <w:jc w:val="center"/>
              <w:rPr>
                <w:sz w:val="16"/>
                <w:szCs w:val="16"/>
              </w:rPr>
            </w:pPr>
            <w:r w:rsidRPr="006F34FA">
              <w:rPr>
                <w:sz w:val="16"/>
                <w:szCs w:val="16"/>
              </w:rPr>
              <w:t> </w:t>
            </w:r>
          </w:p>
        </w:tc>
        <w:tc>
          <w:tcPr>
            <w:tcW w:w="750" w:type="pct"/>
            <w:tcBorders>
              <w:top w:val="single" w:sz="0" w:space="0" w:color="auto"/>
              <w:left w:val="single" w:sz="0" w:space="0" w:color="auto"/>
              <w:bottom w:val="single" w:sz="0" w:space="0" w:color="auto"/>
              <w:right w:val="single" w:sz="0" w:space="0" w:color="auto"/>
            </w:tcBorders>
          </w:tcPr>
          <w:p w:rsidR="00EC504D" w:rsidRPr="006F34FA" w:rsidRDefault="00EC504D" w:rsidP="00993B05">
            <w:pPr>
              <w:pStyle w:val="Normalunindented"/>
              <w:keepNext/>
              <w:spacing w:before="0" w:after="0"/>
              <w:jc w:val="center"/>
              <w:rPr>
                <w:sz w:val="16"/>
                <w:szCs w:val="16"/>
              </w:rPr>
            </w:pPr>
            <w:r w:rsidRPr="006F34FA">
              <w:rPr>
                <w:sz w:val="16"/>
                <w:szCs w:val="16"/>
              </w:rPr>
              <w:t> </w:t>
            </w:r>
          </w:p>
        </w:tc>
        <w:tc>
          <w:tcPr>
            <w:tcW w:w="800" w:type="pct"/>
            <w:tcBorders>
              <w:top w:val="single" w:sz="0" w:space="0" w:color="auto"/>
              <w:left w:val="single" w:sz="0" w:space="0" w:color="auto"/>
              <w:bottom w:val="single" w:sz="0" w:space="0" w:color="auto"/>
              <w:right w:val="single" w:sz="0" w:space="0" w:color="auto"/>
            </w:tcBorders>
          </w:tcPr>
          <w:p w:rsidR="00EC504D" w:rsidRPr="006F34FA" w:rsidRDefault="00EC504D" w:rsidP="00993B05">
            <w:pPr>
              <w:pStyle w:val="Normalunindented"/>
              <w:keepNext/>
              <w:spacing w:before="0" w:after="0"/>
              <w:jc w:val="center"/>
              <w:rPr>
                <w:sz w:val="16"/>
                <w:szCs w:val="16"/>
              </w:rPr>
            </w:pPr>
            <w:r w:rsidRPr="006F34FA">
              <w:rPr>
                <w:sz w:val="16"/>
                <w:szCs w:val="16"/>
              </w:rPr>
              <w:t> </w:t>
            </w:r>
          </w:p>
        </w:tc>
      </w:tr>
      <w:tr w:rsidR="00EC504D" w:rsidRPr="006F34FA" w:rsidTr="00993B05">
        <w:tc>
          <w:tcPr>
            <w:tcW w:w="300" w:type="pct"/>
            <w:tcBorders>
              <w:top w:val="single" w:sz="0" w:space="0" w:color="auto"/>
              <w:left w:val="single" w:sz="0" w:space="0" w:color="auto"/>
              <w:bottom w:val="single" w:sz="0" w:space="0" w:color="auto"/>
              <w:right w:val="single" w:sz="0" w:space="0" w:color="auto"/>
            </w:tcBorders>
          </w:tcPr>
          <w:p w:rsidR="00EC504D" w:rsidRPr="006F34FA" w:rsidRDefault="00EC504D" w:rsidP="00993B05">
            <w:pPr>
              <w:pStyle w:val="Normalunindented"/>
              <w:keepNext/>
              <w:spacing w:before="0" w:after="0"/>
              <w:jc w:val="center"/>
              <w:rPr>
                <w:sz w:val="16"/>
                <w:szCs w:val="16"/>
              </w:rPr>
            </w:pPr>
            <w:r w:rsidRPr="006F34FA">
              <w:rPr>
                <w:sz w:val="16"/>
                <w:szCs w:val="16"/>
              </w:rPr>
              <w:t> </w:t>
            </w:r>
          </w:p>
        </w:tc>
        <w:tc>
          <w:tcPr>
            <w:tcW w:w="3200" w:type="pct"/>
            <w:tcBorders>
              <w:top w:val="single" w:sz="0" w:space="0" w:color="auto"/>
              <w:left w:val="single" w:sz="0" w:space="0" w:color="auto"/>
              <w:bottom w:val="single" w:sz="0" w:space="0" w:color="auto"/>
              <w:right w:val="single" w:sz="0" w:space="0" w:color="auto"/>
            </w:tcBorders>
          </w:tcPr>
          <w:p w:rsidR="00EC504D" w:rsidRPr="006F34FA" w:rsidRDefault="00EC504D" w:rsidP="00993B05">
            <w:pPr>
              <w:pStyle w:val="Normalunindented"/>
              <w:keepNext/>
              <w:spacing w:before="0" w:after="0"/>
              <w:jc w:val="center"/>
              <w:rPr>
                <w:sz w:val="16"/>
                <w:szCs w:val="16"/>
              </w:rPr>
            </w:pPr>
            <w:r w:rsidRPr="006F34FA">
              <w:rPr>
                <w:sz w:val="16"/>
                <w:szCs w:val="16"/>
              </w:rPr>
              <w:t> </w:t>
            </w:r>
          </w:p>
        </w:tc>
        <w:tc>
          <w:tcPr>
            <w:tcW w:w="750" w:type="pct"/>
            <w:tcBorders>
              <w:top w:val="single" w:sz="0" w:space="0" w:color="auto"/>
              <w:left w:val="single" w:sz="0" w:space="0" w:color="auto"/>
              <w:bottom w:val="single" w:sz="0" w:space="0" w:color="auto"/>
              <w:right w:val="single" w:sz="0" w:space="0" w:color="auto"/>
            </w:tcBorders>
          </w:tcPr>
          <w:p w:rsidR="00EC504D" w:rsidRPr="006F34FA" w:rsidRDefault="00EC504D" w:rsidP="00993B05">
            <w:pPr>
              <w:pStyle w:val="Normalunindented"/>
              <w:keepNext/>
              <w:spacing w:before="0" w:after="0"/>
              <w:jc w:val="center"/>
              <w:rPr>
                <w:sz w:val="16"/>
                <w:szCs w:val="16"/>
              </w:rPr>
            </w:pPr>
            <w:r w:rsidRPr="006F34FA">
              <w:rPr>
                <w:sz w:val="16"/>
                <w:szCs w:val="16"/>
              </w:rPr>
              <w:t> </w:t>
            </w:r>
          </w:p>
        </w:tc>
        <w:tc>
          <w:tcPr>
            <w:tcW w:w="800" w:type="pct"/>
            <w:tcBorders>
              <w:top w:val="single" w:sz="0" w:space="0" w:color="auto"/>
              <w:left w:val="single" w:sz="0" w:space="0" w:color="auto"/>
              <w:bottom w:val="single" w:sz="0" w:space="0" w:color="auto"/>
              <w:right w:val="single" w:sz="0" w:space="0" w:color="auto"/>
            </w:tcBorders>
          </w:tcPr>
          <w:p w:rsidR="00EC504D" w:rsidRPr="006F34FA" w:rsidRDefault="00EC504D" w:rsidP="00993B05">
            <w:pPr>
              <w:pStyle w:val="Normalunindented"/>
              <w:keepNext/>
              <w:spacing w:before="0" w:after="0"/>
              <w:jc w:val="center"/>
              <w:rPr>
                <w:sz w:val="16"/>
                <w:szCs w:val="16"/>
              </w:rPr>
            </w:pPr>
            <w:r w:rsidRPr="006F34FA">
              <w:rPr>
                <w:sz w:val="16"/>
                <w:szCs w:val="16"/>
              </w:rPr>
              <w:t> </w:t>
            </w:r>
          </w:p>
        </w:tc>
      </w:tr>
      <w:tr w:rsidR="00EC504D" w:rsidRPr="006F34FA" w:rsidTr="00993B05">
        <w:tc>
          <w:tcPr>
            <w:tcW w:w="4250" w:type="pct"/>
            <w:gridSpan w:val="3"/>
            <w:tcBorders>
              <w:top w:val="single" w:sz="0" w:space="0" w:color="auto"/>
              <w:left w:val="single" w:sz="0" w:space="0" w:color="auto"/>
              <w:bottom w:val="single" w:sz="0" w:space="0" w:color="auto"/>
              <w:right w:val="single" w:sz="0" w:space="0" w:color="auto"/>
            </w:tcBorders>
          </w:tcPr>
          <w:p w:rsidR="00EC504D" w:rsidRPr="006F34FA" w:rsidRDefault="00EC504D" w:rsidP="00993B05">
            <w:pPr>
              <w:pStyle w:val="Normalunindented"/>
              <w:keepNext/>
              <w:spacing w:before="0" w:after="0"/>
              <w:jc w:val="right"/>
              <w:rPr>
                <w:sz w:val="16"/>
                <w:szCs w:val="16"/>
              </w:rPr>
            </w:pPr>
            <w:r w:rsidRPr="006F34FA">
              <w:rPr>
                <w:sz w:val="16"/>
                <w:szCs w:val="16"/>
              </w:rPr>
              <w:t>Итого:</w:t>
            </w:r>
          </w:p>
        </w:tc>
        <w:tc>
          <w:tcPr>
            <w:tcW w:w="800" w:type="pct"/>
            <w:tcBorders>
              <w:top w:val="single" w:sz="0" w:space="0" w:color="auto"/>
              <w:left w:val="single" w:sz="0" w:space="0" w:color="auto"/>
              <w:bottom w:val="single" w:sz="0" w:space="0" w:color="auto"/>
              <w:right w:val="single" w:sz="0" w:space="0" w:color="auto"/>
            </w:tcBorders>
          </w:tcPr>
          <w:p w:rsidR="00EC504D" w:rsidRPr="006F34FA" w:rsidRDefault="00EC504D" w:rsidP="00993B05">
            <w:pPr>
              <w:pStyle w:val="Normalunindented"/>
              <w:keepNext/>
              <w:spacing w:before="0" w:after="0"/>
              <w:jc w:val="center"/>
              <w:rPr>
                <w:sz w:val="16"/>
                <w:szCs w:val="16"/>
              </w:rPr>
            </w:pPr>
            <w:r w:rsidRPr="006F34FA">
              <w:rPr>
                <w:sz w:val="16"/>
                <w:szCs w:val="16"/>
              </w:rPr>
              <w:t> </w:t>
            </w:r>
          </w:p>
        </w:tc>
      </w:tr>
    </w:tbl>
    <w:p w:rsidR="00EC504D" w:rsidRPr="006F34FA" w:rsidRDefault="00EC504D" w:rsidP="00EC504D">
      <w:pPr>
        <w:spacing w:before="0" w:after="0"/>
        <w:rPr>
          <w:sz w:val="16"/>
          <w:szCs w:val="16"/>
        </w:rPr>
      </w:pPr>
      <w:r w:rsidRPr="006F34FA">
        <w:rPr>
          <w:sz w:val="16"/>
          <w:szCs w:val="16"/>
        </w:rPr>
        <w:t>Итого стоимость устранения недостатков составляет </w:t>
      </w:r>
      <w:r w:rsidRPr="006F34FA">
        <w:rPr>
          <w:sz w:val="16"/>
          <w:szCs w:val="16"/>
          <w:u w:val="single"/>
        </w:rPr>
        <w:t>                       </w:t>
      </w:r>
      <w:proofErr w:type="gramStart"/>
      <w:r w:rsidRPr="006F34FA">
        <w:rPr>
          <w:sz w:val="16"/>
          <w:szCs w:val="16"/>
          <w:u w:val="single"/>
        </w:rPr>
        <w:t xml:space="preserve">  </w:t>
      </w:r>
      <w:r w:rsidRPr="006F34FA">
        <w:rPr>
          <w:sz w:val="16"/>
          <w:szCs w:val="16"/>
        </w:rPr>
        <w:t xml:space="preserve"> (</w:t>
      </w:r>
      <w:proofErr w:type="gramEnd"/>
      <w:r w:rsidRPr="006F34FA">
        <w:rPr>
          <w:sz w:val="16"/>
          <w:szCs w:val="16"/>
          <w:u w:val="single"/>
        </w:rPr>
        <w:t>                                                     </w:t>
      </w:r>
      <w:r w:rsidRPr="006F34FA">
        <w:rPr>
          <w:sz w:val="16"/>
          <w:szCs w:val="16"/>
        </w:rPr>
        <w:t>) рублей без НДС.</w:t>
      </w:r>
    </w:p>
    <w:p w:rsidR="00EC504D" w:rsidRPr="006F34FA" w:rsidRDefault="00EC504D" w:rsidP="00EC504D">
      <w:pPr>
        <w:spacing w:before="0" w:after="0"/>
        <w:rPr>
          <w:sz w:val="16"/>
          <w:szCs w:val="16"/>
        </w:rPr>
      </w:pPr>
      <w:r w:rsidRPr="006F34FA">
        <w:rPr>
          <w:i/>
          <w:sz w:val="16"/>
          <w:szCs w:val="16"/>
        </w:rPr>
        <w:t>(Пункт </w:t>
      </w:r>
      <w:r w:rsidRPr="006F34FA">
        <w:rPr>
          <w:sz w:val="16"/>
          <w:szCs w:val="16"/>
        </w:rPr>
        <w:fldChar w:fldCharType="begin" w:fldLock="1"/>
      </w:r>
      <w:r w:rsidRPr="006F34FA">
        <w:rPr>
          <w:sz w:val="16"/>
          <w:szCs w:val="16"/>
        </w:rPr>
        <w:instrText xml:space="preserve"> REF _ref_1-05b7de016a074c \h \n \!  \* MERGEFORMAT </w:instrText>
      </w:r>
      <w:r w:rsidRPr="006F34FA">
        <w:rPr>
          <w:sz w:val="16"/>
          <w:szCs w:val="16"/>
        </w:rPr>
      </w:r>
      <w:r w:rsidRPr="006F34FA">
        <w:rPr>
          <w:sz w:val="16"/>
          <w:szCs w:val="16"/>
        </w:rPr>
        <w:fldChar w:fldCharType="separate"/>
      </w:r>
      <w:r w:rsidRPr="006F34FA">
        <w:rPr>
          <w:sz w:val="16"/>
          <w:szCs w:val="16"/>
        </w:rPr>
        <w:t>5</w:t>
      </w:r>
      <w:r w:rsidRPr="006F34FA">
        <w:rPr>
          <w:sz w:val="16"/>
          <w:szCs w:val="16"/>
        </w:rPr>
        <w:fldChar w:fldCharType="end"/>
      </w:r>
      <w:r w:rsidRPr="006F34FA">
        <w:rPr>
          <w:i/>
          <w:sz w:val="16"/>
          <w:szCs w:val="16"/>
        </w:rPr>
        <w:t xml:space="preserve"> необходимо включить, если выявлены недостатки. В противном случае его следует удалить, а последующую нумерацию пунктов изменить.)</w:t>
      </w:r>
    </w:p>
    <w:p w:rsidR="00EC504D" w:rsidRPr="006F34FA" w:rsidRDefault="00EC504D" w:rsidP="00EC504D">
      <w:pPr>
        <w:pStyle w:val="heading1normal"/>
        <w:spacing w:before="0" w:after="0"/>
        <w:rPr>
          <w:sz w:val="16"/>
          <w:szCs w:val="16"/>
        </w:rPr>
      </w:pPr>
      <w:bookmarkStart w:id="54" w:name="_ref_1-05b7de016a074c"/>
      <w:r w:rsidRPr="006F34FA">
        <w:rPr>
          <w:i/>
          <w:sz w:val="16"/>
          <w:szCs w:val="16"/>
        </w:rPr>
        <w:t>(выбрать нужное)</w:t>
      </w:r>
      <w:bookmarkEnd w:id="54"/>
    </w:p>
    <w:p w:rsidR="00EC504D" w:rsidRPr="006F34FA" w:rsidRDefault="00EC504D" w:rsidP="00EC504D">
      <w:pPr>
        <w:spacing w:before="0" w:after="0"/>
        <w:rPr>
          <w:sz w:val="16"/>
          <w:szCs w:val="16"/>
        </w:rPr>
      </w:pPr>
      <w:r w:rsidRPr="006F34FA">
        <w:rPr>
          <w:b/>
          <w:sz w:val="16"/>
          <w:szCs w:val="16"/>
        </w:rPr>
        <w:t>- Исполнитель обязуется безвозмездно устранить выявленные недостатки в срок</w:t>
      </w:r>
      <w:r w:rsidRPr="006F34FA">
        <w:rPr>
          <w:sz w:val="16"/>
          <w:szCs w:val="16"/>
        </w:rPr>
        <w:t xml:space="preserve"> </w:t>
      </w:r>
      <w:r w:rsidRPr="006F34FA">
        <w:rPr>
          <w:b/>
          <w:sz w:val="16"/>
          <w:szCs w:val="16"/>
          <w:u w:val="single"/>
        </w:rPr>
        <w:t>                                                                            </w:t>
      </w:r>
      <w:proofErr w:type="gramStart"/>
      <w:r w:rsidRPr="006F34FA">
        <w:rPr>
          <w:b/>
          <w:sz w:val="16"/>
          <w:szCs w:val="16"/>
          <w:u w:val="single"/>
        </w:rPr>
        <w:t xml:space="preserve">  </w:t>
      </w:r>
      <w:r w:rsidRPr="006F34FA">
        <w:rPr>
          <w:b/>
          <w:sz w:val="16"/>
          <w:szCs w:val="16"/>
        </w:rPr>
        <w:t>.</w:t>
      </w:r>
      <w:proofErr w:type="gramEnd"/>
    </w:p>
    <w:p w:rsidR="00EC504D" w:rsidRPr="006F34FA" w:rsidRDefault="00EC504D" w:rsidP="00EC504D">
      <w:pPr>
        <w:spacing w:before="0" w:after="0"/>
        <w:rPr>
          <w:sz w:val="16"/>
          <w:szCs w:val="16"/>
        </w:rPr>
      </w:pPr>
      <w:r w:rsidRPr="006F34FA">
        <w:rPr>
          <w:b/>
          <w:sz w:val="16"/>
          <w:szCs w:val="16"/>
        </w:rPr>
        <w:t>- В связи с выявленными недостатками стороны договорились соразмерно уменьшить установленную Договором цену услуг. Цена уменьшается на стоимость устранения недостатков, указанную выше, и составляет после уменьшения</w:t>
      </w:r>
      <w:r w:rsidRPr="006F34FA">
        <w:rPr>
          <w:sz w:val="16"/>
          <w:szCs w:val="16"/>
        </w:rPr>
        <w:t> </w:t>
      </w:r>
      <w:r w:rsidRPr="006F34FA">
        <w:rPr>
          <w:b/>
          <w:sz w:val="16"/>
          <w:szCs w:val="16"/>
          <w:u w:val="single"/>
        </w:rPr>
        <w:t>                             </w:t>
      </w:r>
      <w:proofErr w:type="gramStart"/>
      <w:r w:rsidRPr="006F34FA">
        <w:rPr>
          <w:b/>
          <w:sz w:val="16"/>
          <w:szCs w:val="16"/>
          <w:u w:val="single"/>
        </w:rPr>
        <w:t xml:space="preserve">  </w:t>
      </w:r>
      <w:r w:rsidRPr="006F34FA">
        <w:rPr>
          <w:b/>
          <w:sz w:val="16"/>
          <w:szCs w:val="16"/>
        </w:rPr>
        <w:t xml:space="preserve"> (</w:t>
      </w:r>
      <w:proofErr w:type="gramEnd"/>
      <w:r w:rsidRPr="006F34FA">
        <w:rPr>
          <w:b/>
          <w:sz w:val="16"/>
          <w:szCs w:val="16"/>
          <w:u w:val="single"/>
        </w:rPr>
        <w:t>                                       </w:t>
      </w:r>
      <w:r w:rsidRPr="006F34FA">
        <w:rPr>
          <w:b/>
          <w:sz w:val="16"/>
          <w:szCs w:val="16"/>
        </w:rPr>
        <w:t>) рублей</w:t>
      </w:r>
      <w:r w:rsidRPr="006F34FA">
        <w:rPr>
          <w:sz w:val="16"/>
          <w:szCs w:val="16"/>
        </w:rPr>
        <w:t xml:space="preserve"> </w:t>
      </w:r>
      <w:r w:rsidRPr="006F34FA">
        <w:rPr>
          <w:b/>
          <w:sz w:val="16"/>
          <w:szCs w:val="16"/>
        </w:rPr>
        <w:t>без НДС.</w:t>
      </w:r>
    </w:p>
    <w:p w:rsidR="00EC504D" w:rsidRPr="006F34FA" w:rsidRDefault="00EC504D" w:rsidP="00EC504D">
      <w:pPr>
        <w:pStyle w:val="heading1normal"/>
        <w:spacing w:before="0" w:after="0"/>
        <w:rPr>
          <w:sz w:val="16"/>
          <w:szCs w:val="16"/>
        </w:rPr>
      </w:pPr>
      <w:bookmarkStart w:id="55" w:name="_ref_1-46f883181b2644"/>
      <w:r w:rsidRPr="006F34FA">
        <w:rPr>
          <w:sz w:val="16"/>
          <w:szCs w:val="16"/>
          <w:u w:val="single"/>
        </w:rPr>
        <w:t>                                                                                                                                                                  (дополнительные сведения).</w:t>
      </w:r>
      <w:bookmarkEnd w:id="55"/>
    </w:p>
    <w:p w:rsidR="00EC504D" w:rsidRPr="006F34FA" w:rsidRDefault="00EC504D" w:rsidP="00EC504D">
      <w:pPr>
        <w:pStyle w:val="heading1normal"/>
        <w:spacing w:before="0" w:after="0"/>
        <w:rPr>
          <w:sz w:val="16"/>
          <w:szCs w:val="16"/>
        </w:rPr>
      </w:pPr>
      <w:bookmarkStart w:id="56" w:name="_ref_1-8842b5cbb4fa40"/>
      <w:r w:rsidRPr="006F34FA">
        <w:rPr>
          <w:sz w:val="16"/>
          <w:szCs w:val="16"/>
        </w:rPr>
        <w:t>Акт составлен в двух экземплярах, по одному для каждой из сторон.</w:t>
      </w:r>
      <w:bookmarkEnd w:id="56"/>
    </w:p>
    <w:p w:rsidR="00EC504D" w:rsidRDefault="00EC504D" w:rsidP="00EC504D">
      <w:pPr>
        <w:pStyle w:val="heading1normal"/>
        <w:spacing w:before="0" w:after="0"/>
        <w:rPr>
          <w:sz w:val="16"/>
          <w:szCs w:val="16"/>
        </w:rPr>
      </w:pPr>
      <w:bookmarkStart w:id="57" w:name="_ref_1-980b132a06cb40"/>
      <w:r w:rsidRPr="006F34FA">
        <w:rPr>
          <w:sz w:val="16"/>
          <w:szCs w:val="16"/>
        </w:rPr>
        <w:t>Реквизиты и подписи сторон:</w:t>
      </w:r>
      <w:bookmarkEnd w:id="57"/>
    </w:p>
    <w:tbl>
      <w:tblPr>
        <w:tblW w:w="5000" w:type="pct"/>
        <w:tblLook w:val="04A0" w:firstRow="1" w:lastRow="0" w:firstColumn="1" w:lastColumn="0" w:noHBand="0" w:noVBand="1"/>
      </w:tblPr>
      <w:tblGrid>
        <w:gridCol w:w="4997"/>
        <w:gridCol w:w="4926"/>
      </w:tblGrid>
      <w:tr w:rsidR="00EC504D" w:rsidRPr="006F34FA" w:rsidTr="00993B05">
        <w:tc>
          <w:tcPr>
            <w:tcW w:w="2518" w:type="pct"/>
            <w:shd w:val="clear" w:color="auto" w:fill="FFFFFF"/>
          </w:tcPr>
          <w:p w:rsidR="00EC504D" w:rsidRPr="00D13950" w:rsidRDefault="00EC504D" w:rsidP="00993B05">
            <w:pPr>
              <w:pStyle w:val="Normalunindented"/>
              <w:keepNext/>
              <w:spacing w:before="0" w:after="0" w:line="240" w:lineRule="auto"/>
              <w:jc w:val="left"/>
            </w:pPr>
            <w:r w:rsidRPr="00D13950">
              <w:t>Заказчик</w:t>
            </w:r>
          </w:p>
        </w:tc>
        <w:tc>
          <w:tcPr>
            <w:tcW w:w="2482" w:type="pct"/>
            <w:shd w:val="clear" w:color="auto" w:fill="FFFFFF"/>
          </w:tcPr>
          <w:p w:rsidR="00EC504D" w:rsidRPr="00D13950" w:rsidRDefault="00EC504D" w:rsidP="00993B05">
            <w:pPr>
              <w:pStyle w:val="Normalunindented"/>
              <w:keepNext/>
              <w:spacing w:before="0" w:after="0" w:line="240" w:lineRule="auto"/>
              <w:jc w:val="left"/>
            </w:pPr>
            <w:r w:rsidRPr="00D13950">
              <w:t>Исполнитель</w:t>
            </w:r>
          </w:p>
        </w:tc>
      </w:tr>
      <w:tr w:rsidR="00EC504D" w:rsidRPr="006F34FA" w:rsidTr="00993B05">
        <w:tc>
          <w:tcPr>
            <w:tcW w:w="2518" w:type="pct"/>
            <w:shd w:val="clear" w:color="auto" w:fill="FFFFFF"/>
          </w:tcPr>
          <w:p w:rsidR="00EC504D" w:rsidRPr="00D13950" w:rsidRDefault="00EC504D" w:rsidP="00993B05">
            <w:pPr>
              <w:pStyle w:val="Normalunindented"/>
              <w:keepNext/>
              <w:spacing w:before="0" w:after="0" w:line="240" w:lineRule="auto"/>
              <w:jc w:val="left"/>
            </w:pPr>
            <w:r w:rsidRPr="00D13950">
              <w:t>Гражданин РФ</w:t>
            </w:r>
          </w:p>
          <w:p w:rsidR="00EC504D" w:rsidRPr="00D13950" w:rsidRDefault="00EC504D" w:rsidP="00993B05">
            <w:pPr>
              <w:pStyle w:val="Normalunindented"/>
              <w:keepNext/>
              <w:spacing w:before="0" w:after="0" w:line="240" w:lineRule="auto"/>
              <w:jc w:val="left"/>
            </w:pPr>
            <w:r w:rsidRPr="00D13950">
              <w:t xml:space="preserve">дата рождения__________________, место рождения________________, </w:t>
            </w:r>
          </w:p>
          <w:p w:rsidR="00EC504D" w:rsidRPr="00D13950" w:rsidRDefault="00EC504D" w:rsidP="00993B05">
            <w:pPr>
              <w:pStyle w:val="Normalunindented"/>
              <w:keepNext/>
              <w:spacing w:before="0" w:after="0" w:line="240" w:lineRule="auto"/>
              <w:jc w:val="left"/>
            </w:pPr>
            <w:r w:rsidRPr="00D13950">
              <w:t>паспорт серия                  №                            </w:t>
            </w:r>
          </w:p>
          <w:p w:rsidR="00EC504D" w:rsidRDefault="00EC504D" w:rsidP="00993B05">
            <w:pPr>
              <w:pStyle w:val="Normalunindented"/>
              <w:keepNext/>
              <w:spacing w:before="0" w:after="0" w:line="240" w:lineRule="auto"/>
              <w:jc w:val="left"/>
            </w:pPr>
            <w:r w:rsidRPr="00D13950">
              <w:t xml:space="preserve">выдан                                                                 </w:t>
            </w:r>
            <w:r>
              <w:t xml:space="preserve">          </w:t>
            </w:r>
          </w:p>
          <w:p w:rsidR="00EC504D" w:rsidRPr="00D13950" w:rsidRDefault="00EC504D" w:rsidP="00993B05">
            <w:pPr>
              <w:pStyle w:val="Normalunindented"/>
              <w:keepNext/>
              <w:spacing w:before="0" w:after="0" w:line="240" w:lineRule="auto"/>
              <w:jc w:val="left"/>
            </w:pPr>
            <w:r w:rsidRPr="00D13950">
              <w:t>дата выдачи                            </w:t>
            </w:r>
          </w:p>
          <w:p w:rsidR="00EC504D" w:rsidRPr="00D13950" w:rsidRDefault="00EC504D" w:rsidP="00993B05">
            <w:pPr>
              <w:pStyle w:val="Normalunindented"/>
              <w:keepNext/>
              <w:spacing w:before="0" w:after="0" w:line="240" w:lineRule="auto"/>
              <w:jc w:val="left"/>
            </w:pPr>
            <w:r w:rsidRPr="00D13950">
              <w:t>код подразделения                          </w:t>
            </w:r>
          </w:p>
          <w:p w:rsidR="00EC504D" w:rsidRPr="00D13950" w:rsidRDefault="00EC504D" w:rsidP="00993B05">
            <w:pPr>
              <w:pStyle w:val="Normalunindented"/>
              <w:keepNext/>
              <w:spacing w:before="0" w:after="0" w:line="240" w:lineRule="auto"/>
              <w:jc w:val="left"/>
            </w:pPr>
            <w:r w:rsidRPr="00D13950">
              <w:t xml:space="preserve">Место жительства: </w:t>
            </w:r>
          </w:p>
          <w:p w:rsidR="00EC504D" w:rsidRPr="00D13950" w:rsidRDefault="00EC504D" w:rsidP="00993B05">
            <w:pPr>
              <w:pStyle w:val="Normalunindented"/>
              <w:keepNext/>
              <w:spacing w:before="0" w:after="0" w:line="240" w:lineRule="auto"/>
              <w:jc w:val="left"/>
            </w:pPr>
            <w:r w:rsidRPr="00D13950">
              <w:t>ИНН</w:t>
            </w:r>
          </w:p>
          <w:p w:rsidR="00EC504D" w:rsidRDefault="00EC504D" w:rsidP="00993B05">
            <w:pPr>
              <w:pStyle w:val="Normalunindented"/>
              <w:keepNext/>
              <w:spacing w:before="0" w:after="0" w:line="240" w:lineRule="auto"/>
              <w:jc w:val="left"/>
            </w:pPr>
          </w:p>
          <w:p w:rsidR="00EC504D" w:rsidRDefault="00EC504D" w:rsidP="00993B05">
            <w:pPr>
              <w:pStyle w:val="Normalunindented"/>
              <w:keepNext/>
              <w:spacing w:before="0" w:after="0" w:line="240" w:lineRule="auto"/>
              <w:jc w:val="left"/>
            </w:pPr>
          </w:p>
          <w:p w:rsidR="00EC504D" w:rsidRDefault="00EC504D" w:rsidP="00993B05">
            <w:pPr>
              <w:pStyle w:val="Normalunindented"/>
              <w:keepNext/>
              <w:spacing w:before="0" w:after="0" w:line="240" w:lineRule="auto"/>
              <w:jc w:val="left"/>
            </w:pPr>
            <w:r w:rsidRPr="00D13950">
              <w:t>___________________</w:t>
            </w:r>
            <w:r>
              <w:t>_________</w:t>
            </w:r>
          </w:p>
          <w:p w:rsidR="00EC504D" w:rsidRPr="00D13950" w:rsidRDefault="00EC504D" w:rsidP="00993B05">
            <w:pPr>
              <w:pStyle w:val="Normalunindented"/>
              <w:keepNext/>
              <w:spacing w:before="0" w:after="0" w:line="240" w:lineRule="auto"/>
              <w:jc w:val="left"/>
            </w:pPr>
            <w:r>
              <w:t>_____________________________________</w:t>
            </w:r>
          </w:p>
        </w:tc>
        <w:tc>
          <w:tcPr>
            <w:tcW w:w="2482" w:type="pct"/>
            <w:shd w:val="clear" w:color="auto" w:fill="FFFFFF"/>
          </w:tcPr>
          <w:p w:rsidR="00EC504D" w:rsidRPr="00D13950" w:rsidRDefault="00EC504D" w:rsidP="00993B05">
            <w:pPr>
              <w:pStyle w:val="Normalunindented"/>
              <w:keepNext/>
              <w:spacing w:before="0" w:after="0" w:line="240" w:lineRule="auto"/>
              <w:jc w:val="left"/>
            </w:pPr>
            <w:r w:rsidRPr="00D13950">
              <w:t xml:space="preserve">ООО «ТК Республика» </w:t>
            </w:r>
          </w:p>
          <w:p w:rsidR="00EC504D" w:rsidRPr="00D13950" w:rsidRDefault="00EC504D" w:rsidP="00993B05">
            <w:pPr>
              <w:pStyle w:val="Normalunindented"/>
              <w:keepNext/>
              <w:spacing w:before="0" w:after="0" w:line="240" w:lineRule="auto"/>
              <w:jc w:val="left"/>
            </w:pPr>
            <w:r w:rsidRPr="00D13950">
              <w:t xml:space="preserve">ИНН 1655416121 КПП 165501001 </w:t>
            </w:r>
          </w:p>
          <w:p w:rsidR="00EC504D" w:rsidRPr="00D13950" w:rsidRDefault="00EC504D" w:rsidP="00993B05">
            <w:pPr>
              <w:pStyle w:val="Normalunindented"/>
              <w:keepNext/>
              <w:spacing w:before="0" w:after="0" w:line="240" w:lineRule="auto"/>
              <w:jc w:val="left"/>
            </w:pPr>
            <w:r w:rsidRPr="00D13950">
              <w:t>ОГРН 1191690028221</w:t>
            </w:r>
          </w:p>
          <w:p w:rsidR="00EC504D" w:rsidRPr="00D13950" w:rsidRDefault="00EC504D" w:rsidP="00993B05">
            <w:pPr>
              <w:pStyle w:val="Normalunindented"/>
              <w:keepNext/>
              <w:spacing w:before="0" w:after="0" w:line="240" w:lineRule="auto"/>
            </w:pPr>
            <w:r w:rsidRPr="00D13950">
              <w:t xml:space="preserve">ФИЛИАЛ ПАО «АКИБАНК» </w:t>
            </w:r>
          </w:p>
          <w:p w:rsidR="00EC504D" w:rsidRPr="00D13950" w:rsidRDefault="00EC504D" w:rsidP="00993B05">
            <w:pPr>
              <w:pStyle w:val="Normalunindented"/>
              <w:keepNext/>
              <w:spacing w:before="0" w:after="0" w:line="240" w:lineRule="auto"/>
            </w:pPr>
            <w:r w:rsidRPr="00D13950">
              <w:t>в г. Казани БИК – 049205916</w:t>
            </w:r>
          </w:p>
          <w:p w:rsidR="00EC504D" w:rsidRPr="00D13950" w:rsidRDefault="00EC504D" w:rsidP="00993B05">
            <w:pPr>
              <w:pStyle w:val="Normalunindented"/>
              <w:keepNext/>
              <w:spacing w:before="0" w:after="0" w:line="240" w:lineRule="auto"/>
            </w:pPr>
            <w:r w:rsidRPr="00D13950">
              <w:t>р/</w:t>
            </w:r>
            <w:proofErr w:type="spellStart"/>
            <w:r w:rsidRPr="00D13950">
              <w:t>сч</w:t>
            </w:r>
            <w:proofErr w:type="spellEnd"/>
            <w:r w:rsidRPr="00D13950">
              <w:t xml:space="preserve"> 40702810800000004037</w:t>
            </w:r>
          </w:p>
          <w:p w:rsidR="00EC504D" w:rsidRPr="00D13950" w:rsidRDefault="00EC504D" w:rsidP="00993B05">
            <w:pPr>
              <w:pStyle w:val="Normalunindented"/>
              <w:keepNext/>
              <w:spacing w:before="0" w:after="0" w:line="240" w:lineRule="auto"/>
            </w:pPr>
            <w:proofErr w:type="spellStart"/>
            <w:r w:rsidRPr="00D13950">
              <w:t>кор</w:t>
            </w:r>
            <w:proofErr w:type="spellEnd"/>
            <w:r w:rsidRPr="00D13950">
              <w:t>/</w:t>
            </w:r>
            <w:proofErr w:type="spellStart"/>
            <w:r w:rsidRPr="00D13950">
              <w:t>сч</w:t>
            </w:r>
            <w:proofErr w:type="spellEnd"/>
            <w:r w:rsidRPr="00D13950">
              <w:t xml:space="preserve"> 30101810300000000916                                  </w:t>
            </w:r>
          </w:p>
          <w:p w:rsidR="00EC504D" w:rsidRDefault="00EC504D" w:rsidP="00993B05">
            <w:pPr>
              <w:spacing w:before="0" w:after="0" w:line="240" w:lineRule="auto"/>
              <w:ind w:firstLine="0"/>
            </w:pPr>
            <w:r w:rsidRPr="00D13950">
              <w:t xml:space="preserve">Адрес 420111: Республика Татарстан, г. Казань, ул. Бурхана </w:t>
            </w:r>
            <w:proofErr w:type="spellStart"/>
            <w:r w:rsidRPr="00D13950">
              <w:t>Шахиди</w:t>
            </w:r>
            <w:proofErr w:type="spellEnd"/>
            <w:r w:rsidRPr="00D13950">
              <w:t xml:space="preserve">, д.17, офис 423 </w:t>
            </w:r>
          </w:p>
          <w:p w:rsidR="00EC504D" w:rsidRPr="00476C29" w:rsidRDefault="00EC504D" w:rsidP="00993B05">
            <w:pPr>
              <w:spacing w:before="0" w:after="0" w:line="240" w:lineRule="auto"/>
              <w:ind w:firstLine="0"/>
            </w:pPr>
            <w:r w:rsidRPr="00476C29">
              <w:t xml:space="preserve">Тел: </w:t>
            </w:r>
            <w:r w:rsidRPr="00476C29">
              <w:rPr>
                <w:bCs/>
                <w:color w:val="000000"/>
                <w:spacing w:val="-2"/>
              </w:rPr>
              <w:t>+7(843)20-20-190</w:t>
            </w:r>
          </w:p>
          <w:p w:rsidR="00EC504D" w:rsidRPr="00D13950" w:rsidRDefault="00EC504D" w:rsidP="00993B05">
            <w:pPr>
              <w:pStyle w:val="Normalunindented"/>
              <w:keepNext/>
              <w:spacing w:before="0" w:after="0" w:line="240" w:lineRule="auto"/>
            </w:pPr>
          </w:p>
          <w:p w:rsidR="00EC504D" w:rsidRPr="00D13950" w:rsidRDefault="00EC504D" w:rsidP="00993B05">
            <w:pPr>
              <w:pStyle w:val="Normalunindented"/>
              <w:keepNext/>
              <w:spacing w:line="240" w:lineRule="auto"/>
            </w:pPr>
            <w:r w:rsidRPr="00D13950">
              <w:t xml:space="preserve">Директор ____________________/Ф.Н. </w:t>
            </w:r>
            <w:proofErr w:type="spellStart"/>
            <w:r w:rsidRPr="00D13950">
              <w:t>Гумеров</w:t>
            </w:r>
            <w:proofErr w:type="spellEnd"/>
            <w:r w:rsidRPr="00D13950">
              <w:t>/</w:t>
            </w:r>
          </w:p>
          <w:p w:rsidR="00EC504D" w:rsidRPr="00D13950" w:rsidRDefault="00EC504D" w:rsidP="00993B05">
            <w:pPr>
              <w:pStyle w:val="Normalunindented"/>
              <w:keepNext/>
              <w:spacing w:line="240" w:lineRule="auto"/>
            </w:pPr>
          </w:p>
        </w:tc>
      </w:tr>
      <w:tr w:rsidR="00EC504D" w:rsidRPr="006F34FA" w:rsidTr="00993B05">
        <w:tc>
          <w:tcPr>
            <w:tcW w:w="2518" w:type="pct"/>
            <w:shd w:val="clear" w:color="auto" w:fill="FFFFFF"/>
          </w:tcPr>
          <w:p w:rsidR="00EC504D" w:rsidRPr="00D13950" w:rsidRDefault="00EC504D" w:rsidP="00993B05">
            <w:pPr>
              <w:pStyle w:val="Normalunindented"/>
              <w:keepNext/>
              <w:spacing w:before="0" w:after="0" w:line="240" w:lineRule="auto"/>
              <w:jc w:val="left"/>
              <w:rPr>
                <w:sz w:val="16"/>
                <w:szCs w:val="16"/>
              </w:rPr>
            </w:pPr>
            <w:r w:rsidRPr="00D13950">
              <w:rPr>
                <w:sz w:val="16"/>
                <w:szCs w:val="16"/>
              </w:rPr>
              <w:t>        (подпись)          /            (ФИО)            /</w:t>
            </w:r>
          </w:p>
        </w:tc>
        <w:tc>
          <w:tcPr>
            <w:tcW w:w="2482" w:type="pct"/>
            <w:shd w:val="clear" w:color="auto" w:fill="FFFFFF"/>
          </w:tcPr>
          <w:p w:rsidR="00EC504D" w:rsidRPr="00D13950" w:rsidRDefault="00EC504D" w:rsidP="00993B05">
            <w:pPr>
              <w:pStyle w:val="Normalunindented"/>
              <w:keepNext/>
              <w:spacing w:before="0" w:after="0" w:line="240" w:lineRule="auto"/>
              <w:rPr>
                <w:sz w:val="16"/>
                <w:szCs w:val="16"/>
              </w:rPr>
            </w:pPr>
            <w:r w:rsidRPr="00D13950">
              <w:rPr>
                <w:sz w:val="16"/>
                <w:szCs w:val="16"/>
              </w:rPr>
              <w:t>                                (подпись)          /            (ФИО)            /</w:t>
            </w:r>
          </w:p>
        </w:tc>
      </w:tr>
    </w:tbl>
    <w:p w:rsidR="0070569A" w:rsidRPr="002B3D3B" w:rsidRDefault="0070569A" w:rsidP="00EC504D">
      <w:pPr>
        <w:pStyle w:val="2"/>
        <w:numPr>
          <w:ilvl w:val="0"/>
          <w:numId w:val="0"/>
        </w:numPr>
        <w:spacing w:before="0" w:after="0" w:line="240" w:lineRule="auto"/>
        <w:rPr>
          <w:color w:val="FF0000"/>
          <w:sz w:val="16"/>
          <w:szCs w:val="16"/>
        </w:rPr>
      </w:pPr>
    </w:p>
    <w:sectPr w:rsidR="0070569A" w:rsidRPr="002B3D3B" w:rsidSect="00834B91">
      <w:headerReference w:type="default" r:id="rId11"/>
      <w:footerReference w:type="default" r:id="rId12"/>
      <w:footerReference w:type="first" r:id="rId13"/>
      <w:footnotePr>
        <w:numRestart w:val="eachSect"/>
      </w:footnotePr>
      <w:pgSz w:w="11907" w:h="16839" w:code="9"/>
      <w:pgMar w:top="1134" w:right="850" w:bottom="1134"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75CD" w:rsidRDefault="003C75CD">
      <w:pPr>
        <w:spacing w:before="0" w:after="0" w:line="240" w:lineRule="auto"/>
      </w:pPr>
      <w:r>
        <w:separator/>
      </w:r>
    </w:p>
  </w:endnote>
  <w:endnote w:type="continuationSeparator" w:id="0">
    <w:p w:rsidR="003C75CD" w:rsidRDefault="003C75C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 w:name="Calibri">
    <w:altName w:val="Century Gothic"/>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578F" w:rsidRDefault="00C3578F">
    <w:pPr>
      <w:pStyle w:val="af8"/>
    </w:pPr>
    <w:r>
      <w:t xml:space="preserve">страница </w:t>
    </w:r>
    <w:r>
      <w:fldChar w:fldCharType="begin"/>
    </w:r>
    <w:r>
      <w:instrText xml:space="preserve"> PAGE \* MERGEFORMAT </w:instrText>
    </w:r>
    <w:r>
      <w:fldChar w:fldCharType="separate"/>
    </w:r>
    <w:r w:rsidR="005F6BDF">
      <w:rPr>
        <w:noProof/>
      </w:rPr>
      <w:t>3</w:t>
    </w:r>
    <w:r>
      <w:rPr>
        <w:noProof/>
      </w:rPr>
      <w:fldChar w:fldCharType="end"/>
    </w:r>
    <w:r>
      <w:t xml:space="preserve"> из </w:t>
    </w:r>
    <w:fldSimple w:instr=" SECTIONPAGES ">
      <w:r w:rsidR="005F6BDF">
        <w:rPr>
          <w:noProof/>
        </w:rPr>
        <w:t>3</w:t>
      </w:r>
    </w:fldSimple>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578F" w:rsidRDefault="00C3578F">
    <w:pPr>
      <w:pStyle w:val="af8"/>
    </w:pPr>
    <w:r>
      <w:t xml:space="preserve">страница </w:t>
    </w:r>
    <w:r>
      <w:fldChar w:fldCharType="begin"/>
    </w:r>
    <w:r>
      <w:instrText xml:space="preserve"> PAGE \* MERGEFORMAT </w:instrText>
    </w:r>
    <w:r>
      <w:fldChar w:fldCharType="separate"/>
    </w:r>
    <w:r w:rsidR="00FF1227">
      <w:rPr>
        <w:noProof/>
      </w:rPr>
      <w:t>1</w:t>
    </w:r>
    <w:r>
      <w:rPr>
        <w:noProof/>
      </w:rPr>
      <w:fldChar w:fldCharType="end"/>
    </w:r>
    <w:r>
      <w:t xml:space="preserve"> из </w:t>
    </w:r>
    <w:fldSimple w:instr=" SECTIONPAGES ">
      <w:r w:rsidR="00FF1227">
        <w:rPr>
          <w:noProof/>
        </w:rPr>
        <w:t>3</w:t>
      </w:r>
    </w:fldSimple>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578F" w:rsidRDefault="00C3578F">
    <w:pPr>
      <w:pStyle w:val="af8"/>
    </w:pPr>
    <w:r>
      <w:t xml:space="preserve">страница </w:t>
    </w:r>
    <w:r>
      <w:fldChar w:fldCharType="begin"/>
    </w:r>
    <w:r>
      <w:instrText xml:space="preserve"> PAGE \* MERGEFORMAT </w:instrText>
    </w:r>
    <w:r>
      <w:fldChar w:fldCharType="separate"/>
    </w:r>
    <w:r w:rsidR="00432000">
      <w:rPr>
        <w:noProof/>
      </w:rPr>
      <w:t>2</w:t>
    </w:r>
    <w:r>
      <w:rPr>
        <w:noProof/>
      </w:rPr>
      <w:fldChar w:fldCharType="end"/>
    </w:r>
    <w:r>
      <w:t xml:space="preserve"> из </w:t>
    </w:r>
    <w:fldSimple w:instr=" SECTIONPAGES ">
      <w:r w:rsidR="00432000">
        <w:rPr>
          <w:noProof/>
        </w:rPr>
        <w:t>2</w:t>
      </w:r>
    </w:fldSimple>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578F" w:rsidRDefault="00C3578F">
    <w:pPr>
      <w:pStyle w:val="af8"/>
    </w:pPr>
    <w:r>
      <w:t xml:space="preserve">страница </w:t>
    </w:r>
    <w:r>
      <w:fldChar w:fldCharType="begin"/>
    </w:r>
    <w:r>
      <w:instrText xml:space="preserve"> PAGE \* MERGEFORMAT </w:instrText>
    </w:r>
    <w:r>
      <w:fldChar w:fldCharType="separate"/>
    </w:r>
    <w:r w:rsidR="00FF1227">
      <w:rPr>
        <w:noProof/>
      </w:rPr>
      <w:t>1</w:t>
    </w:r>
    <w:r>
      <w:rPr>
        <w:noProof/>
      </w:rPr>
      <w:fldChar w:fldCharType="end"/>
    </w:r>
    <w:r>
      <w:t xml:space="preserve"> из </w:t>
    </w:r>
    <w:fldSimple w:instr=" SECTIONPAGES ">
      <w:r w:rsidR="00FF1227">
        <w:rPr>
          <w:noProof/>
        </w:rPr>
        <w:t>1</w:t>
      </w:r>
    </w:fldSimple>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75CD" w:rsidRDefault="003C75CD">
      <w:pPr>
        <w:spacing w:before="0" w:after="0" w:line="240" w:lineRule="auto"/>
      </w:pPr>
      <w:r>
        <w:separator/>
      </w:r>
    </w:p>
  </w:footnote>
  <w:footnote w:type="continuationSeparator" w:id="0">
    <w:p w:rsidR="003C75CD" w:rsidRDefault="003C75CD">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578F" w:rsidRDefault="00C3578F">
    <w:pPr>
      <w:pStyle w:val="af6"/>
    </w:pPr>
    <w:r>
      <w:t xml:space="preserve">Договор возмездного оказания услуг № </w:t>
    </w:r>
    <w:r>
      <w:rPr>
        <w:u w:val="single"/>
      </w:rPr>
      <w:t>         </w:t>
    </w:r>
    <w:r>
      <w:br/>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578F" w:rsidRPr="0070569A" w:rsidRDefault="00C3578F" w:rsidP="0070569A">
    <w:pPr>
      <w:pStyle w:val="af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0"/>
    <w:lvl w:ilvl="0">
      <w:start w:val="1"/>
      <w:numFmt w:val="none"/>
      <w:suff w:val="space"/>
      <w:lvlText w:val=""/>
      <w:lvlJc w:val="left"/>
      <w:pPr>
        <w:ind w:left="0" w:firstLine="0"/>
      </w:pPr>
    </w:lvl>
  </w:abstractNum>
  <w:abstractNum w:abstractNumId="1" w15:restartNumberingAfterBreak="0">
    <w:nsid w:val="00000003"/>
    <w:multiLevelType w:val="singleLevel"/>
    <w:tmpl w:val="00000000"/>
    <w:lvl w:ilvl="0">
      <w:numFmt w:val="bullet"/>
      <w:suff w:val="space"/>
      <w:lvlText w:val="•"/>
      <w:lvlJc w:val="left"/>
      <w:pPr>
        <w:ind w:left="0" w:firstLine="0"/>
      </w:pPr>
    </w:lvl>
  </w:abstractNum>
  <w:abstractNum w:abstractNumId="2" w15:restartNumberingAfterBreak="0">
    <w:nsid w:val="00000004"/>
    <w:multiLevelType w:val="singleLevel"/>
    <w:tmpl w:val="00000000"/>
    <w:lvl w:ilvl="0">
      <w:numFmt w:val="bullet"/>
      <w:suff w:val="space"/>
      <w:lvlText w:val="o"/>
      <w:lvlJc w:val="left"/>
      <w:pPr>
        <w:ind w:left="0" w:firstLine="0"/>
      </w:pPr>
    </w:lvl>
  </w:abstractNum>
  <w:abstractNum w:abstractNumId="3" w15:restartNumberingAfterBreak="0">
    <w:nsid w:val="00000005"/>
    <w:multiLevelType w:val="singleLevel"/>
    <w:tmpl w:val="00000000"/>
    <w:lvl w:ilvl="0">
      <w:numFmt w:val="bullet"/>
      <w:suff w:val="space"/>
      <w:lvlText w:val="■"/>
      <w:lvlJc w:val="left"/>
      <w:pPr>
        <w:ind w:left="0" w:firstLine="0"/>
      </w:pPr>
    </w:lvl>
  </w:abstractNum>
  <w:abstractNum w:abstractNumId="4" w15:restartNumberingAfterBreak="0">
    <w:nsid w:val="00000006"/>
    <w:multiLevelType w:val="singleLevel"/>
    <w:tmpl w:val="00000000"/>
    <w:lvl w:ilvl="0">
      <w:start w:val="1"/>
      <w:numFmt w:val="bullet"/>
      <w:suff w:val="space"/>
      <w:lvlText w:val="-"/>
      <w:lvlJc w:val="left"/>
      <w:pPr>
        <w:ind w:left="0" w:firstLine="0"/>
      </w:pPr>
    </w:lvl>
  </w:abstractNum>
  <w:abstractNum w:abstractNumId="5" w15:restartNumberingAfterBreak="0">
    <w:nsid w:val="00000007"/>
    <w:multiLevelType w:val="singleLevel"/>
    <w:tmpl w:val="00000000"/>
    <w:lvl w:ilvl="0">
      <w:start w:val="1"/>
      <w:numFmt w:val="decimal"/>
      <w:suff w:val="space"/>
      <w:lvlText w:val="%1."/>
      <w:lvlJc w:val="left"/>
      <w:pPr>
        <w:ind w:left="0" w:firstLine="0"/>
      </w:pPr>
    </w:lvl>
  </w:abstractNum>
  <w:abstractNum w:abstractNumId="6" w15:restartNumberingAfterBreak="0">
    <w:nsid w:val="00000008"/>
    <w:multiLevelType w:val="singleLevel"/>
    <w:tmpl w:val="00000000"/>
    <w:lvl w:ilvl="0">
      <w:start w:val="1"/>
      <w:numFmt w:val="decimal"/>
      <w:suff w:val="space"/>
      <w:lvlText w:val="%1)"/>
      <w:lvlJc w:val="left"/>
      <w:pPr>
        <w:ind w:left="0" w:firstLine="0"/>
      </w:pPr>
    </w:lvl>
  </w:abstractNum>
  <w:abstractNum w:abstractNumId="7" w15:restartNumberingAfterBreak="0">
    <w:nsid w:val="00000009"/>
    <w:multiLevelType w:val="singleLevel"/>
    <w:tmpl w:val="00000000"/>
    <w:lvl w:ilvl="0">
      <w:start w:val="1"/>
      <w:numFmt w:val="upperRoman"/>
      <w:suff w:val="space"/>
      <w:lvlText w:val="%1."/>
      <w:lvlJc w:val="left"/>
      <w:pPr>
        <w:ind w:left="0" w:firstLine="0"/>
      </w:pPr>
    </w:lvl>
  </w:abstractNum>
  <w:abstractNum w:abstractNumId="8" w15:restartNumberingAfterBreak="0">
    <w:nsid w:val="0000000A"/>
    <w:multiLevelType w:val="singleLevel"/>
    <w:tmpl w:val="00000000"/>
    <w:lvl w:ilvl="0">
      <w:start w:val="1"/>
      <w:numFmt w:val="lowerRoman"/>
      <w:suff w:val="space"/>
      <w:lvlText w:val="%1."/>
      <w:lvlJc w:val="left"/>
      <w:pPr>
        <w:ind w:left="0" w:firstLine="0"/>
      </w:pPr>
    </w:lvl>
  </w:abstractNum>
  <w:abstractNum w:abstractNumId="9" w15:restartNumberingAfterBreak="0">
    <w:nsid w:val="0000000B"/>
    <w:multiLevelType w:val="singleLevel"/>
    <w:tmpl w:val="00000000"/>
    <w:lvl w:ilvl="0">
      <w:start w:val="1"/>
      <w:numFmt w:val="upperLetter"/>
      <w:suff w:val="space"/>
      <w:lvlText w:val="%1."/>
      <w:lvlJc w:val="left"/>
      <w:pPr>
        <w:ind w:left="0" w:firstLine="0"/>
      </w:pPr>
    </w:lvl>
  </w:abstractNum>
  <w:abstractNum w:abstractNumId="10" w15:restartNumberingAfterBreak="0">
    <w:nsid w:val="0000000C"/>
    <w:multiLevelType w:val="singleLevel"/>
    <w:tmpl w:val="00000000"/>
    <w:lvl w:ilvl="0">
      <w:start w:val="1"/>
      <w:numFmt w:val="lowerLetter"/>
      <w:suff w:val="space"/>
      <w:lvlText w:val="%1."/>
      <w:lvlJc w:val="left"/>
      <w:pPr>
        <w:ind w:left="0" w:firstLine="0"/>
      </w:pPr>
    </w:lvl>
  </w:abstractNum>
  <w:abstractNum w:abstractNumId="11" w15:restartNumberingAfterBreak="0">
    <w:nsid w:val="4F3F7700"/>
    <w:multiLevelType w:val="multilevel"/>
    <w:tmpl w:val="DE76E72C"/>
    <w:lvl w:ilvl="0">
      <w:start w:val="1"/>
      <w:numFmt w:val="decimal"/>
      <w:pStyle w:val="heading1normal"/>
      <w:suff w:val="space"/>
      <w:lvlText w:val="%1."/>
      <w:lvlJc w:val="left"/>
      <w:rPr>
        <w:rFonts w:hint="default"/>
        <w:sz w:val="16"/>
        <w:szCs w:val="16"/>
      </w:rPr>
    </w:lvl>
    <w:lvl w:ilvl="1">
      <w:start w:val="1"/>
      <w:numFmt w:val="decimal"/>
      <w:pStyle w:val="heading2normal"/>
      <w:suff w:val="space"/>
      <w:lvlText w:val="%1.%2."/>
      <w:lvlJc w:val="left"/>
      <w:rPr>
        <w:rFonts w:hint="default"/>
      </w:rPr>
    </w:lvl>
    <w:lvl w:ilvl="2">
      <w:start w:val="1"/>
      <w:numFmt w:val="decimal"/>
      <w:pStyle w:val="heading3normal"/>
      <w:suff w:val="space"/>
      <w:lvlText w:val="%1.%2.%3."/>
      <w:lvlJc w:val="left"/>
      <w:rPr>
        <w:rFonts w:hint="default"/>
      </w:rPr>
    </w:lvl>
    <w:lvl w:ilvl="3">
      <w:start w:val="1"/>
      <w:numFmt w:val="decimal"/>
      <w:pStyle w:val="heading4normal"/>
      <w:suff w:val="space"/>
      <w:lvlText w:val="%1.%2.%3.%4."/>
      <w:lvlJc w:val="left"/>
      <w:rPr>
        <w:rFonts w:hint="default"/>
      </w:rPr>
    </w:lvl>
    <w:lvl w:ilvl="4">
      <w:start w:val="1"/>
      <w:numFmt w:val="decimal"/>
      <w:pStyle w:val="heading5normal"/>
      <w:suff w:val="space"/>
      <w:lvlText w:val="%1.%2.%3.%4.%5."/>
      <w:lvlJc w:val="left"/>
      <w:rPr>
        <w:rFonts w:hint="default"/>
      </w:rPr>
    </w:lvl>
    <w:lvl w:ilvl="5">
      <w:start w:val="1"/>
      <w:numFmt w:val="decimal"/>
      <w:pStyle w:val="heading6normal"/>
      <w:suff w:val="space"/>
      <w:lvlText w:val="%1.%2.%3.%4.%5.%6."/>
      <w:lvlJc w:val="left"/>
      <w:rPr>
        <w:rFonts w:hint="default"/>
      </w:rPr>
    </w:lvl>
    <w:lvl w:ilvl="6">
      <w:start w:val="1"/>
      <w:numFmt w:val="decimal"/>
      <w:pStyle w:val="heading7normal"/>
      <w:suff w:val="space"/>
      <w:lvlText w:val="%1.%2.%3.%4.%5.%6.%7."/>
      <w:lvlJc w:val="left"/>
      <w:rPr>
        <w:rFonts w:hint="default"/>
      </w:rPr>
    </w:lvl>
    <w:lvl w:ilvl="7">
      <w:start w:val="1"/>
      <w:numFmt w:val="decimal"/>
      <w:pStyle w:val="heading8normal"/>
      <w:suff w:val="space"/>
      <w:lvlText w:val="%1.%2.%3.%4.%5.%6.%7.%8."/>
      <w:lvlJc w:val="left"/>
      <w:rPr>
        <w:rFonts w:hint="default"/>
      </w:rPr>
    </w:lvl>
    <w:lvl w:ilvl="8">
      <w:start w:val="1"/>
      <w:numFmt w:val="decimal"/>
      <w:pStyle w:val="heading9normal"/>
      <w:suff w:val="space"/>
      <w:lvlText w:val="%1.%2.%3.%4.%5.%6.%7.%8.%9."/>
      <w:lvlJc w:val="left"/>
      <w:rPr>
        <w:rFonts w:hint="default"/>
      </w:rPr>
    </w:lvl>
  </w:abstractNum>
  <w:abstractNum w:abstractNumId="12" w15:restartNumberingAfterBreak="0">
    <w:nsid w:val="4F3F770A"/>
    <w:multiLevelType w:val="multilevel"/>
    <w:tmpl w:val="B9C2BD92"/>
    <w:lvl w:ilvl="0">
      <w:start w:val="1"/>
      <w:numFmt w:val="decimal"/>
      <w:pStyle w:val="1"/>
      <w:suff w:val="space"/>
      <w:lvlText w:val="%1."/>
      <w:lvlJc w:val="left"/>
      <w:rPr>
        <w:rFonts w:hint="default"/>
      </w:rPr>
    </w:lvl>
    <w:lvl w:ilvl="1">
      <w:start w:val="1"/>
      <w:numFmt w:val="decimal"/>
      <w:pStyle w:val="2"/>
      <w:suff w:val="space"/>
      <w:lvlText w:val="%1.%2."/>
      <w:lvlJc w:val="left"/>
      <w:rPr>
        <w:rFonts w:hint="default"/>
        <w:sz w:val="22"/>
        <w:szCs w:val="22"/>
      </w:rPr>
    </w:lvl>
    <w:lvl w:ilvl="2">
      <w:start w:val="1"/>
      <w:numFmt w:val="decimal"/>
      <w:pStyle w:val="3"/>
      <w:suff w:val="space"/>
      <w:lvlText w:val="%1.%2.%3."/>
      <w:lvlJc w:val="left"/>
      <w:rPr>
        <w:rFonts w:hint="default"/>
      </w:rPr>
    </w:lvl>
    <w:lvl w:ilvl="3">
      <w:start w:val="1"/>
      <w:numFmt w:val="decimal"/>
      <w:pStyle w:val="4"/>
      <w:suff w:val="space"/>
      <w:lvlText w:val="%1.%2.%3.%4."/>
      <w:lvlJc w:val="left"/>
      <w:rPr>
        <w:rFonts w:hint="default"/>
      </w:rPr>
    </w:lvl>
    <w:lvl w:ilvl="4">
      <w:start w:val="1"/>
      <w:numFmt w:val="decimal"/>
      <w:pStyle w:val="5"/>
      <w:suff w:val="space"/>
      <w:lvlText w:val="%1.%2.%3.%4.%5."/>
      <w:lvlJc w:val="left"/>
      <w:rPr>
        <w:rFonts w:hint="default"/>
      </w:rPr>
    </w:lvl>
    <w:lvl w:ilvl="5">
      <w:start w:val="1"/>
      <w:numFmt w:val="decimal"/>
      <w:pStyle w:val="6"/>
      <w:suff w:val="space"/>
      <w:lvlText w:val="%1.%2.%3.%4.%5.%6."/>
      <w:lvlJc w:val="left"/>
      <w:rPr>
        <w:rFonts w:hint="default"/>
      </w:rPr>
    </w:lvl>
    <w:lvl w:ilvl="6">
      <w:start w:val="1"/>
      <w:numFmt w:val="decimal"/>
      <w:pStyle w:val="7"/>
      <w:suff w:val="space"/>
      <w:lvlText w:val="%1.%2.%3.%4.%5.%6.%7."/>
      <w:lvlJc w:val="left"/>
      <w:rPr>
        <w:rFonts w:hint="default"/>
      </w:rPr>
    </w:lvl>
    <w:lvl w:ilvl="7">
      <w:start w:val="1"/>
      <w:numFmt w:val="decimal"/>
      <w:pStyle w:val="8"/>
      <w:suff w:val="space"/>
      <w:lvlText w:val="%1.%2.%3.%4.%5.%6.%7.%8."/>
      <w:lvlJc w:val="left"/>
      <w:rPr>
        <w:rFonts w:hint="default"/>
      </w:rPr>
    </w:lvl>
    <w:lvl w:ilvl="8">
      <w:start w:val="1"/>
      <w:numFmt w:val="decimal"/>
      <w:pStyle w:val="9"/>
      <w:suff w:val="space"/>
      <w:lvlText w:val="%1.%2.%3.%4.%5.%6.%7.%8.%9."/>
      <w:lvlJc w:val="left"/>
      <w:rPr>
        <w:rFonts w:hint="default"/>
      </w:rPr>
    </w:lvl>
  </w:abstractNum>
  <w:abstractNum w:abstractNumId="13" w15:restartNumberingAfterBreak="0">
    <w:nsid w:val="54297562"/>
    <w:multiLevelType w:val="hybridMultilevel"/>
    <w:tmpl w:val="16E4A5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1"/>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SortMethod w:val="0000"/>
  <w:defaultTabStop w:val="720"/>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3D5"/>
    <w:rsid w:val="00002F2B"/>
    <w:rsid w:val="000143EB"/>
    <w:rsid w:val="0003508C"/>
    <w:rsid w:val="0003778C"/>
    <w:rsid w:val="00054BBC"/>
    <w:rsid w:val="000D598B"/>
    <w:rsid w:val="0015439A"/>
    <w:rsid w:val="001708F5"/>
    <w:rsid w:val="001732F3"/>
    <w:rsid w:val="001C1EC2"/>
    <w:rsid w:val="002150DC"/>
    <w:rsid w:val="00233776"/>
    <w:rsid w:val="002460F5"/>
    <w:rsid w:val="00273B7D"/>
    <w:rsid w:val="002A66D2"/>
    <w:rsid w:val="002B3D3B"/>
    <w:rsid w:val="002C01D0"/>
    <w:rsid w:val="002C601C"/>
    <w:rsid w:val="002C7574"/>
    <w:rsid w:val="002E5EDA"/>
    <w:rsid w:val="002F78F1"/>
    <w:rsid w:val="0030030F"/>
    <w:rsid w:val="003216B3"/>
    <w:rsid w:val="00327F14"/>
    <w:rsid w:val="00337DC0"/>
    <w:rsid w:val="003A0950"/>
    <w:rsid w:val="003C5EB6"/>
    <w:rsid w:val="003C75CD"/>
    <w:rsid w:val="003D3F5D"/>
    <w:rsid w:val="00407F3B"/>
    <w:rsid w:val="004225AD"/>
    <w:rsid w:val="00432000"/>
    <w:rsid w:val="00476C29"/>
    <w:rsid w:val="0049052A"/>
    <w:rsid w:val="004C21D1"/>
    <w:rsid w:val="004C5FD4"/>
    <w:rsid w:val="004D5D49"/>
    <w:rsid w:val="004F11BB"/>
    <w:rsid w:val="004F1EDB"/>
    <w:rsid w:val="004F5DB8"/>
    <w:rsid w:val="00502E4B"/>
    <w:rsid w:val="00506B2A"/>
    <w:rsid w:val="00550135"/>
    <w:rsid w:val="00581938"/>
    <w:rsid w:val="005937DF"/>
    <w:rsid w:val="005C0B8C"/>
    <w:rsid w:val="005C0EA4"/>
    <w:rsid w:val="005C1B8C"/>
    <w:rsid w:val="005C6B87"/>
    <w:rsid w:val="005F5A31"/>
    <w:rsid w:val="005F6814"/>
    <w:rsid w:val="005F6BDF"/>
    <w:rsid w:val="00613836"/>
    <w:rsid w:val="00627F9A"/>
    <w:rsid w:val="00633068"/>
    <w:rsid w:val="006466F9"/>
    <w:rsid w:val="0064789C"/>
    <w:rsid w:val="00695D28"/>
    <w:rsid w:val="006A00FE"/>
    <w:rsid w:val="006C77A4"/>
    <w:rsid w:val="006D0AEA"/>
    <w:rsid w:val="006F2E02"/>
    <w:rsid w:val="006F3487"/>
    <w:rsid w:val="006F34FA"/>
    <w:rsid w:val="0070569A"/>
    <w:rsid w:val="007413D2"/>
    <w:rsid w:val="00777D11"/>
    <w:rsid w:val="007C43E7"/>
    <w:rsid w:val="007D72A8"/>
    <w:rsid w:val="007E07E8"/>
    <w:rsid w:val="007E74A3"/>
    <w:rsid w:val="00825E8B"/>
    <w:rsid w:val="00834B91"/>
    <w:rsid w:val="00843907"/>
    <w:rsid w:val="00861BA0"/>
    <w:rsid w:val="008A2BFF"/>
    <w:rsid w:val="008D10AB"/>
    <w:rsid w:val="008E7A39"/>
    <w:rsid w:val="009214EF"/>
    <w:rsid w:val="009307C8"/>
    <w:rsid w:val="009457B8"/>
    <w:rsid w:val="00946785"/>
    <w:rsid w:val="00946D98"/>
    <w:rsid w:val="009572C6"/>
    <w:rsid w:val="00981791"/>
    <w:rsid w:val="00986CF2"/>
    <w:rsid w:val="009877A3"/>
    <w:rsid w:val="009D5931"/>
    <w:rsid w:val="009E09CF"/>
    <w:rsid w:val="009E4DE9"/>
    <w:rsid w:val="00A00F03"/>
    <w:rsid w:val="00A031C8"/>
    <w:rsid w:val="00A11FA1"/>
    <w:rsid w:val="00A26157"/>
    <w:rsid w:val="00A42252"/>
    <w:rsid w:val="00A44020"/>
    <w:rsid w:val="00A472F6"/>
    <w:rsid w:val="00A713CA"/>
    <w:rsid w:val="00B2127E"/>
    <w:rsid w:val="00B52ECB"/>
    <w:rsid w:val="00B629B0"/>
    <w:rsid w:val="00B77EDF"/>
    <w:rsid w:val="00BC4DE0"/>
    <w:rsid w:val="00BE0FFB"/>
    <w:rsid w:val="00BF4ABD"/>
    <w:rsid w:val="00C3578F"/>
    <w:rsid w:val="00C424FA"/>
    <w:rsid w:val="00CA4E80"/>
    <w:rsid w:val="00D07C97"/>
    <w:rsid w:val="00D13950"/>
    <w:rsid w:val="00D306BB"/>
    <w:rsid w:val="00D757AE"/>
    <w:rsid w:val="00D805B6"/>
    <w:rsid w:val="00DB187B"/>
    <w:rsid w:val="00DF5A6F"/>
    <w:rsid w:val="00E133D5"/>
    <w:rsid w:val="00E226F4"/>
    <w:rsid w:val="00E70C2D"/>
    <w:rsid w:val="00E97AB9"/>
    <w:rsid w:val="00EC504D"/>
    <w:rsid w:val="00EC7767"/>
    <w:rsid w:val="00F010DC"/>
    <w:rsid w:val="00F063F1"/>
    <w:rsid w:val="00F4181E"/>
    <w:rsid w:val="00F63798"/>
    <w:rsid w:val="00F827F1"/>
    <w:rsid w:val="00F94FF0"/>
    <w:rsid w:val="00FA535E"/>
    <w:rsid w:val="00FB78AA"/>
    <w:rsid w:val="00FB7972"/>
    <w:rsid w:val="00FE7F9F"/>
    <w:rsid w:val="00FF1227"/>
    <w:rsid w:val="00FF7E89"/>
  </w:rsids>
  <m:mathPr>
    <m:mathFont m:val="Cambria Math"/>
    <m:brkBin m:val="before"/>
    <m:brkBinSub m:val="--"/>
    <m:smallFrac m:val="0"/>
    <m:dispDef/>
    <m:lMargin m:val="0"/>
    <m:rMargin m:val="0"/>
    <m:defJc m:val="centerGroup"/>
    <m:wrapRight/>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2C904AA"/>
  <w15:docId w15:val="{612DE63E-9D4A-43D7-A2C5-3B9863F20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39"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uiPriority="39"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305C"/>
    <w:pPr>
      <w:spacing w:before="120" w:after="120" w:line="276" w:lineRule="auto"/>
      <w:ind w:firstLine="482"/>
      <w:jc w:val="both"/>
    </w:pPr>
    <w:rPr>
      <w:sz w:val="22"/>
      <w:szCs w:val="22"/>
    </w:rPr>
  </w:style>
  <w:style w:type="paragraph" w:styleId="1">
    <w:name w:val="heading 1"/>
    <w:basedOn w:val="a"/>
    <w:next w:val="a"/>
    <w:uiPriority w:val="9"/>
    <w:qFormat/>
    <w:rsid w:val="00B32490"/>
    <w:pPr>
      <w:keepNext/>
      <w:keepLines/>
      <w:numPr>
        <w:numId w:val="1"/>
      </w:numPr>
      <w:spacing w:before="240"/>
      <w:ind w:firstLine="0"/>
      <w:jc w:val="center"/>
      <w:outlineLvl w:val="0"/>
    </w:pPr>
    <w:rPr>
      <w:b/>
      <w:bCs/>
      <w:sz w:val="24"/>
      <w:szCs w:val="28"/>
    </w:rPr>
  </w:style>
  <w:style w:type="paragraph" w:styleId="2">
    <w:name w:val="heading 2"/>
    <w:basedOn w:val="a"/>
    <w:next w:val="a"/>
    <w:uiPriority w:val="9"/>
    <w:qFormat/>
    <w:rsid w:val="00FB784E"/>
    <w:pPr>
      <w:numPr>
        <w:ilvl w:val="1"/>
        <w:numId w:val="1"/>
      </w:numPr>
      <w:ind w:firstLine="0"/>
      <w:outlineLvl w:val="1"/>
    </w:pPr>
    <w:rPr>
      <w:bCs/>
      <w:szCs w:val="26"/>
    </w:rPr>
  </w:style>
  <w:style w:type="paragraph" w:styleId="3">
    <w:name w:val="heading 3"/>
    <w:basedOn w:val="a"/>
    <w:next w:val="a"/>
    <w:uiPriority w:val="9"/>
    <w:qFormat/>
    <w:rsid w:val="002C64AF"/>
    <w:pPr>
      <w:numPr>
        <w:ilvl w:val="2"/>
        <w:numId w:val="1"/>
      </w:numPr>
      <w:ind w:firstLine="0"/>
      <w:outlineLvl w:val="2"/>
    </w:pPr>
    <w:rPr>
      <w:bCs/>
    </w:rPr>
  </w:style>
  <w:style w:type="paragraph" w:styleId="4">
    <w:name w:val="heading 4"/>
    <w:basedOn w:val="a"/>
    <w:next w:val="a"/>
    <w:uiPriority w:val="9"/>
    <w:qFormat/>
    <w:rsid w:val="002C64AF"/>
    <w:pPr>
      <w:numPr>
        <w:ilvl w:val="3"/>
        <w:numId w:val="1"/>
      </w:numPr>
      <w:ind w:firstLine="0"/>
      <w:outlineLvl w:val="3"/>
    </w:pPr>
    <w:rPr>
      <w:bCs/>
      <w:iCs/>
    </w:rPr>
  </w:style>
  <w:style w:type="paragraph" w:styleId="5">
    <w:name w:val="heading 5"/>
    <w:basedOn w:val="a"/>
    <w:next w:val="a"/>
    <w:uiPriority w:val="9"/>
    <w:qFormat/>
    <w:rsid w:val="002C64AF"/>
    <w:pPr>
      <w:keepNext/>
      <w:keepLines/>
      <w:numPr>
        <w:ilvl w:val="4"/>
        <w:numId w:val="1"/>
      </w:numPr>
      <w:spacing w:before="200" w:after="0"/>
      <w:ind w:firstLine="0"/>
      <w:outlineLvl w:val="4"/>
    </w:pPr>
  </w:style>
  <w:style w:type="paragraph" w:styleId="6">
    <w:name w:val="heading 6"/>
    <w:basedOn w:val="a"/>
    <w:next w:val="a"/>
    <w:uiPriority w:val="9"/>
    <w:qFormat/>
    <w:rsid w:val="0098229F"/>
    <w:pPr>
      <w:keepNext/>
      <w:keepLines/>
      <w:numPr>
        <w:ilvl w:val="5"/>
        <w:numId w:val="1"/>
      </w:numPr>
      <w:spacing w:before="200" w:after="0"/>
      <w:ind w:firstLine="0"/>
      <w:outlineLvl w:val="5"/>
    </w:pPr>
    <w:rPr>
      <w:i/>
      <w:iCs/>
      <w:color w:val="243F60"/>
    </w:rPr>
  </w:style>
  <w:style w:type="paragraph" w:styleId="7">
    <w:name w:val="heading 7"/>
    <w:basedOn w:val="a"/>
    <w:next w:val="a"/>
    <w:uiPriority w:val="9"/>
    <w:qFormat/>
    <w:rsid w:val="0098229F"/>
    <w:pPr>
      <w:keepNext/>
      <w:keepLines/>
      <w:numPr>
        <w:ilvl w:val="6"/>
        <w:numId w:val="1"/>
      </w:numPr>
      <w:spacing w:before="200" w:after="0"/>
      <w:ind w:firstLine="0"/>
      <w:outlineLvl w:val="6"/>
    </w:pPr>
    <w:rPr>
      <w:i/>
      <w:iCs/>
      <w:color w:val="404040"/>
    </w:rPr>
  </w:style>
  <w:style w:type="paragraph" w:styleId="8">
    <w:name w:val="heading 8"/>
    <w:basedOn w:val="a"/>
    <w:next w:val="a"/>
    <w:uiPriority w:val="9"/>
    <w:qFormat/>
    <w:rsid w:val="0098229F"/>
    <w:pPr>
      <w:keepNext/>
      <w:keepLines/>
      <w:numPr>
        <w:ilvl w:val="7"/>
        <w:numId w:val="1"/>
      </w:numPr>
      <w:spacing w:before="200" w:after="0"/>
      <w:ind w:firstLine="0"/>
      <w:outlineLvl w:val="7"/>
    </w:pPr>
    <w:rPr>
      <w:color w:val="4F81BD"/>
      <w:szCs w:val="20"/>
    </w:rPr>
  </w:style>
  <w:style w:type="paragraph" w:styleId="9">
    <w:name w:val="heading 9"/>
    <w:basedOn w:val="a"/>
    <w:next w:val="a"/>
    <w:uiPriority w:val="9"/>
    <w:qFormat/>
    <w:rsid w:val="0098229F"/>
    <w:pPr>
      <w:keepNext/>
      <w:keepLines/>
      <w:numPr>
        <w:ilvl w:val="8"/>
        <w:numId w:val="1"/>
      </w:numPr>
      <w:spacing w:before="200" w:after="0"/>
      <w:ind w:firstLine="0"/>
      <w:outlineLvl w:val="8"/>
    </w:pPr>
    <w:rPr>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unindented">
    <w:name w:val="Normal unindented"/>
    <w:aliases w:val="Обычный Без отступа"/>
    <w:qFormat/>
    <w:rsid w:val="0013305C"/>
    <w:pPr>
      <w:spacing w:before="120" w:after="120" w:line="276" w:lineRule="auto"/>
      <w:jc w:val="both"/>
    </w:pPr>
    <w:rPr>
      <w:sz w:val="22"/>
      <w:szCs w:val="22"/>
    </w:rPr>
  </w:style>
  <w:style w:type="paragraph" w:customStyle="1" w:styleId="heading1unnumbered">
    <w:name w:val="heading 1 unnumbered"/>
    <w:aliases w:val="Заголовок 1 Ненумерованный"/>
    <w:basedOn w:val="a"/>
    <w:next w:val="a"/>
    <w:uiPriority w:val="9"/>
    <w:qFormat/>
    <w:rsid w:val="00B32490"/>
    <w:pPr>
      <w:keepNext/>
      <w:keepLines/>
      <w:spacing w:before="240"/>
      <w:ind w:firstLine="0"/>
      <w:jc w:val="center"/>
      <w:outlineLvl w:val="0"/>
    </w:pPr>
    <w:rPr>
      <w:b/>
      <w:bCs/>
      <w:sz w:val="24"/>
      <w:szCs w:val="28"/>
    </w:rPr>
  </w:style>
  <w:style w:type="paragraph" w:customStyle="1" w:styleId="heading1normal">
    <w:name w:val="heading 1 normal"/>
    <w:aliases w:val="Заголовок 1 Обычный"/>
    <w:basedOn w:val="a"/>
    <w:next w:val="a"/>
    <w:uiPriority w:val="9"/>
    <w:qFormat/>
    <w:rsid w:val="00B32490"/>
    <w:pPr>
      <w:numPr>
        <w:numId w:val="2"/>
      </w:numPr>
      <w:outlineLvl w:val="0"/>
    </w:pPr>
  </w:style>
  <w:style w:type="paragraph" w:customStyle="1" w:styleId="heading1normalunnumbered">
    <w:name w:val="heading 1 normal unnumbered"/>
    <w:aliases w:val="Заголовок 1 Обычный Ненумерованный"/>
    <w:basedOn w:val="a"/>
    <w:next w:val="a"/>
    <w:link w:val="10"/>
    <w:uiPriority w:val="9"/>
    <w:qFormat/>
    <w:rsid w:val="00B32490"/>
    <w:pPr>
      <w:outlineLvl w:val="0"/>
    </w:pPr>
  </w:style>
  <w:style w:type="paragraph" w:customStyle="1" w:styleId="heading2normal">
    <w:name w:val="heading 2 normal"/>
    <w:aliases w:val="Заголовок 2 Обычный"/>
    <w:basedOn w:val="a"/>
    <w:next w:val="a"/>
    <w:link w:val="20"/>
    <w:uiPriority w:val="9"/>
    <w:qFormat/>
    <w:rsid w:val="00B32490"/>
    <w:pPr>
      <w:numPr>
        <w:ilvl w:val="1"/>
        <w:numId w:val="2"/>
      </w:numPr>
      <w:outlineLvl w:val="1"/>
    </w:pPr>
  </w:style>
  <w:style w:type="paragraph" w:customStyle="1" w:styleId="heading3normal">
    <w:name w:val="heading 3 normal"/>
    <w:aliases w:val="Заголовок 3 Обычный"/>
    <w:basedOn w:val="a"/>
    <w:next w:val="a"/>
    <w:link w:val="30"/>
    <w:uiPriority w:val="9"/>
    <w:qFormat/>
    <w:rsid w:val="00B32490"/>
    <w:pPr>
      <w:numPr>
        <w:ilvl w:val="2"/>
        <w:numId w:val="2"/>
      </w:numPr>
      <w:outlineLvl w:val="2"/>
    </w:pPr>
  </w:style>
  <w:style w:type="paragraph" w:customStyle="1" w:styleId="heading4normal">
    <w:name w:val="heading 4 normal"/>
    <w:aliases w:val="Заголовок 4 Обычный"/>
    <w:basedOn w:val="a"/>
    <w:next w:val="a"/>
    <w:link w:val="40"/>
    <w:uiPriority w:val="9"/>
    <w:qFormat/>
    <w:rsid w:val="00B32490"/>
    <w:pPr>
      <w:numPr>
        <w:ilvl w:val="3"/>
        <w:numId w:val="2"/>
      </w:numPr>
      <w:outlineLvl w:val="3"/>
    </w:pPr>
  </w:style>
  <w:style w:type="paragraph" w:customStyle="1" w:styleId="heading5normal">
    <w:name w:val="heading 5 normal"/>
    <w:aliases w:val="Заголовок 5 Обычный"/>
    <w:basedOn w:val="a"/>
    <w:next w:val="a"/>
    <w:link w:val="50"/>
    <w:uiPriority w:val="9"/>
    <w:qFormat/>
    <w:rsid w:val="00B32490"/>
    <w:pPr>
      <w:numPr>
        <w:ilvl w:val="4"/>
        <w:numId w:val="2"/>
      </w:numPr>
      <w:outlineLvl w:val="4"/>
    </w:pPr>
  </w:style>
  <w:style w:type="paragraph" w:customStyle="1" w:styleId="heading6normal">
    <w:name w:val="heading 6 normal"/>
    <w:aliases w:val="Заголовок 6 Обычный"/>
    <w:basedOn w:val="a"/>
    <w:next w:val="a"/>
    <w:link w:val="60"/>
    <w:uiPriority w:val="9"/>
    <w:qFormat/>
    <w:rsid w:val="00B32490"/>
    <w:pPr>
      <w:numPr>
        <w:ilvl w:val="5"/>
        <w:numId w:val="2"/>
      </w:numPr>
      <w:outlineLvl w:val="5"/>
    </w:pPr>
  </w:style>
  <w:style w:type="paragraph" w:customStyle="1" w:styleId="heading7normal">
    <w:name w:val="heading 7 normal"/>
    <w:aliases w:val="Заголовок 7 Обычный"/>
    <w:basedOn w:val="a"/>
    <w:next w:val="a"/>
    <w:link w:val="70"/>
    <w:uiPriority w:val="9"/>
    <w:qFormat/>
    <w:rsid w:val="00B32490"/>
    <w:pPr>
      <w:numPr>
        <w:ilvl w:val="6"/>
        <w:numId w:val="2"/>
      </w:numPr>
      <w:outlineLvl w:val="6"/>
    </w:pPr>
  </w:style>
  <w:style w:type="paragraph" w:customStyle="1" w:styleId="heading8normal">
    <w:name w:val="heading 8 normal"/>
    <w:aliases w:val="Заголовок 8 Обычный"/>
    <w:basedOn w:val="a"/>
    <w:next w:val="a"/>
    <w:link w:val="80"/>
    <w:uiPriority w:val="9"/>
    <w:qFormat/>
    <w:rsid w:val="00B32490"/>
    <w:pPr>
      <w:numPr>
        <w:ilvl w:val="7"/>
        <w:numId w:val="2"/>
      </w:numPr>
      <w:outlineLvl w:val="7"/>
    </w:pPr>
  </w:style>
  <w:style w:type="paragraph" w:customStyle="1" w:styleId="heading9normal">
    <w:name w:val="heading 9 normal"/>
    <w:aliases w:val="Заголовок 9 Обычный"/>
    <w:basedOn w:val="a"/>
    <w:next w:val="a"/>
    <w:link w:val="90"/>
    <w:uiPriority w:val="9"/>
    <w:qFormat/>
    <w:rsid w:val="00B32490"/>
    <w:pPr>
      <w:numPr>
        <w:ilvl w:val="8"/>
        <w:numId w:val="2"/>
      </w:numPr>
      <w:outlineLvl w:val="8"/>
    </w:pPr>
  </w:style>
  <w:style w:type="character" w:customStyle="1" w:styleId="10">
    <w:name w:val="Заголовок 1 Знак"/>
    <w:basedOn w:val="a0"/>
    <w:link w:val="heading1normalunnumbered"/>
    <w:uiPriority w:val="9"/>
    <w:rsid w:val="00B32490"/>
    <w:rPr>
      <w:rFonts w:ascii="Times New Roman" w:hAnsi="Times New Roman"/>
      <w:b/>
      <w:bCs/>
      <w:sz w:val="24"/>
      <w:szCs w:val="28"/>
      <w:lang w:val="ru-RU"/>
    </w:rPr>
  </w:style>
  <w:style w:type="character" w:customStyle="1" w:styleId="20">
    <w:name w:val="Заголовок 2 Знак"/>
    <w:basedOn w:val="a0"/>
    <w:link w:val="heading2normal"/>
    <w:uiPriority w:val="9"/>
    <w:rsid w:val="00FB784E"/>
    <w:rPr>
      <w:rFonts w:ascii="Times New Roman" w:hAnsi="Times New Roman"/>
      <w:bCs/>
      <w:sz w:val="20"/>
      <w:szCs w:val="26"/>
      <w:lang w:val="ru-RU"/>
    </w:rPr>
  </w:style>
  <w:style w:type="character" w:customStyle="1" w:styleId="30">
    <w:name w:val="Заголовок 3 Знак"/>
    <w:basedOn w:val="a0"/>
    <w:link w:val="heading3normal"/>
    <w:uiPriority w:val="9"/>
    <w:rsid w:val="002C64AF"/>
    <w:rPr>
      <w:rFonts w:ascii="Times New Roman" w:hAnsi="Times New Roman"/>
      <w:bCs/>
      <w:sz w:val="20"/>
      <w:lang w:val="ru-RU"/>
    </w:rPr>
  </w:style>
  <w:style w:type="character" w:customStyle="1" w:styleId="40">
    <w:name w:val="Заголовок 4 Знак"/>
    <w:basedOn w:val="a0"/>
    <w:link w:val="heading4normal"/>
    <w:uiPriority w:val="9"/>
    <w:rsid w:val="002C64AF"/>
    <w:rPr>
      <w:rFonts w:ascii="Times New Roman" w:hAnsi="Times New Roman"/>
      <w:bCs/>
      <w:iCs/>
      <w:sz w:val="20"/>
      <w:lang w:val="ru-RU"/>
    </w:rPr>
  </w:style>
  <w:style w:type="character" w:customStyle="1" w:styleId="50">
    <w:name w:val="Заголовок 5 Знак"/>
    <w:basedOn w:val="a0"/>
    <w:link w:val="heading5normal"/>
    <w:uiPriority w:val="9"/>
    <w:semiHidden/>
    <w:rsid w:val="002C64AF"/>
    <w:rPr>
      <w:sz w:val="20"/>
      <w:lang w:val="ru-RU"/>
    </w:rPr>
  </w:style>
  <w:style w:type="character" w:customStyle="1" w:styleId="60">
    <w:name w:val="Заголовок 6 Знак"/>
    <w:basedOn w:val="a0"/>
    <w:link w:val="heading6normal"/>
    <w:uiPriority w:val="9"/>
    <w:semiHidden/>
    <w:rsid w:val="0098229F"/>
    <w:rPr>
      <w:i/>
      <w:iCs/>
      <w:color w:val="243F60"/>
      <w:sz w:val="20"/>
      <w:lang w:val="ru-RU"/>
    </w:rPr>
  </w:style>
  <w:style w:type="character" w:customStyle="1" w:styleId="70">
    <w:name w:val="Заголовок 7 Знак"/>
    <w:basedOn w:val="a0"/>
    <w:link w:val="heading7normal"/>
    <w:uiPriority w:val="9"/>
    <w:semiHidden/>
    <w:rsid w:val="0098229F"/>
    <w:rPr>
      <w:i/>
      <w:iCs/>
      <w:color w:val="404040"/>
      <w:sz w:val="20"/>
      <w:lang w:val="ru-RU"/>
    </w:rPr>
  </w:style>
  <w:style w:type="character" w:customStyle="1" w:styleId="80">
    <w:name w:val="Заголовок 8 Знак"/>
    <w:basedOn w:val="a0"/>
    <w:link w:val="heading8normal"/>
    <w:uiPriority w:val="9"/>
    <w:semiHidden/>
    <w:rsid w:val="0098229F"/>
    <w:rPr>
      <w:color w:val="4F81BD"/>
      <w:sz w:val="20"/>
      <w:szCs w:val="20"/>
      <w:lang w:val="ru-RU"/>
    </w:rPr>
  </w:style>
  <w:style w:type="character" w:customStyle="1" w:styleId="90">
    <w:name w:val="Заголовок 9 Знак"/>
    <w:basedOn w:val="a0"/>
    <w:link w:val="heading9normal"/>
    <w:uiPriority w:val="9"/>
    <w:semiHidden/>
    <w:rsid w:val="0098229F"/>
    <w:rPr>
      <w:i/>
      <w:iCs/>
      <w:color w:val="404040"/>
      <w:sz w:val="20"/>
      <w:szCs w:val="20"/>
      <w:lang w:val="ru-RU"/>
    </w:rPr>
  </w:style>
  <w:style w:type="paragraph" w:styleId="a3">
    <w:name w:val="caption"/>
    <w:basedOn w:val="a"/>
    <w:next w:val="a"/>
    <w:uiPriority w:val="35"/>
    <w:qFormat/>
    <w:rsid w:val="0098229F"/>
    <w:pPr>
      <w:spacing w:line="240" w:lineRule="auto"/>
    </w:pPr>
    <w:rPr>
      <w:b/>
      <w:bCs/>
      <w:color w:val="4F81BD"/>
      <w:sz w:val="18"/>
      <w:szCs w:val="18"/>
    </w:rPr>
  </w:style>
  <w:style w:type="paragraph" w:styleId="a4">
    <w:name w:val="Title"/>
    <w:aliases w:val="Текст сноски Знак"/>
    <w:basedOn w:val="a"/>
    <w:next w:val="a"/>
    <w:link w:val="a5"/>
    <w:uiPriority w:val="10"/>
    <w:qFormat/>
    <w:rsid w:val="00222923"/>
    <w:pPr>
      <w:keepNext/>
      <w:keepLines/>
      <w:spacing w:after="300" w:line="240" w:lineRule="auto"/>
      <w:ind w:firstLine="0"/>
      <w:contextualSpacing/>
      <w:jc w:val="center"/>
      <w:outlineLvl w:val="0"/>
    </w:pPr>
    <w:rPr>
      <w:b/>
      <w:spacing w:val="5"/>
      <w:kern w:val="28"/>
      <w:sz w:val="28"/>
      <w:szCs w:val="52"/>
    </w:rPr>
  </w:style>
  <w:style w:type="character" w:customStyle="1" w:styleId="a5">
    <w:name w:val="Заголовок Знак"/>
    <w:aliases w:val="Текст сноски Знак Знак"/>
    <w:basedOn w:val="a0"/>
    <w:link w:val="a4"/>
    <w:uiPriority w:val="10"/>
    <w:rsid w:val="00222923"/>
    <w:rPr>
      <w:rFonts w:ascii="Times New Roman" w:hAnsi="Times New Roman"/>
      <w:b/>
      <w:spacing w:val="5"/>
      <w:kern w:val="28"/>
      <w:sz w:val="28"/>
      <w:szCs w:val="52"/>
    </w:rPr>
  </w:style>
  <w:style w:type="paragraph" w:styleId="a6">
    <w:name w:val="Subtitle"/>
    <w:basedOn w:val="a"/>
    <w:next w:val="a"/>
    <w:link w:val="a7"/>
    <w:uiPriority w:val="11"/>
    <w:qFormat/>
    <w:rsid w:val="0098229F"/>
    <w:pPr>
      <w:numPr>
        <w:ilvl w:val="1"/>
      </w:numPr>
      <w:ind w:firstLine="482"/>
    </w:pPr>
    <w:rPr>
      <w:i/>
      <w:iCs/>
      <w:color w:val="4F81BD"/>
      <w:spacing w:val="15"/>
      <w:sz w:val="24"/>
      <w:szCs w:val="24"/>
    </w:rPr>
  </w:style>
  <w:style w:type="character" w:customStyle="1" w:styleId="a7">
    <w:name w:val="Подзаголовок Знак"/>
    <w:basedOn w:val="a0"/>
    <w:link w:val="a6"/>
    <w:uiPriority w:val="11"/>
    <w:rsid w:val="0098229F"/>
    <w:rPr>
      <w:i/>
      <w:iCs/>
      <w:color w:val="4F81BD"/>
      <w:spacing w:val="15"/>
      <w:sz w:val="24"/>
      <w:szCs w:val="24"/>
    </w:rPr>
  </w:style>
  <w:style w:type="character" w:styleId="a8">
    <w:name w:val="Strong"/>
    <w:basedOn w:val="a0"/>
    <w:uiPriority w:val="22"/>
    <w:qFormat/>
    <w:rsid w:val="0098229F"/>
    <w:rPr>
      <w:b/>
      <w:bCs/>
    </w:rPr>
  </w:style>
  <w:style w:type="character" w:styleId="a9">
    <w:name w:val="Emphasis"/>
    <w:basedOn w:val="a0"/>
    <w:uiPriority w:val="20"/>
    <w:qFormat/>
    <w:rsid w:val="0098229F"/>
    <w:rPr>
      <w:i/>
      <w:iCs/>
    </w:rPr>
  </w:style>
  <w:style w:type="paragraph" w:styleId="aa">
    <w:name w:val="No Spacing"/>
    <w:uiPriority w:val="1"/>
    <w:qFormat/>
    <w:rsid w:val="0098229F"/>
    <w:rPr>
      <w:sz w:val="22"/>
      <w:szCs w:val="22"/>
    </w:rPr>
  </w:style>
  <w:style w:type="paragraph" w:styleId="ab">
    <w:name w:val="List Paragraph"/>
    <w:basedOn w:val="a"/>
    <w:uiPriority w:val="34"/>
    <w:qFormat/>
    <w:rsid w:val="0098229F"/>
    <w:pPr>
      <w:contextualSpacing/>
      <w:jc w:val="left"/>
    </w:pPr>
  </w:style>
  <w:style w:type="paragraph" w:styleId="21">
    <w:name w:val="Quote"/>
    <w:basedOn w:val="a"/>
    <w:next w:val="a"/>
    <w:uiPriority w:val="29"/>
    <w:qFormat/>
    <w:rsid w:val="0098229F"/>
    <w:pPr>
      <w:pBdr>
        <w:left w:val="single" w:sz="24" w:space="10" w:color="999999"/>
      </w:pBdr>
      <w:spacing w:after="0"/>
      <w:ind w:left="964" w:firstLine="0"/>
    </w:pPr>
    <w:rPr>
      <w:i/>
      <w:iCs/>
      <w:color w:val="8064A2"/>
    </w:rPr>
  </w:style>
  <w:style w:type="paragraph" w:customStyle="1" w:styleId="DeletedPlaceholder">
    <w:name w:val="DeletedPlaceholder"/>
    <w:aliases w:val="Подстановка"/>
    <w:basedOn w:val="a"/>
    <w:next w:val="a"/>
    <w:link w:val="DeletedPlaceholder0"/>
    <w:uiPriority w:val="29"/>
    <w:qFormat/>
    <w:rsid w:val="00EB0599"/>
    <w:pPr>
      <w:pBdr>
        <w:left w:val="single" w:sz="24" w:space="10" w:color="999999"/>
      </w:pBdr>
      <w:spacing w:after="0"/>
      <w:ind w:left="964" w:firstLine="0"/>
    </w:pPr>
    <w:rPr>
      <w:i/>
      <w:iCs/>
      <w:color w:val="FF3F1F"/>
    </w:rPr>
  </w:style>
  <w:style w:type="character" w:customStyle="1" w:styleId="DeletedPlaceholder0">
    <w:name w:val="DeletedPlaceholder Знак"/>
    <w:basedOn w:val="a0"/>
    <w:link w:val="DeletedPlaceholder"/>
    <w:uiPriority w:val="29"/>
    <w:rsid w:val="00EB0599"/>
    <w:rPr>
      <w:rFonts w:ascii="Times New Roman" w:hAnsi="Times New Roman"/>
      <w:i/>
      <w:iCs/>
      <w:color w:val="FF3F1F"/>
    </w:rPr>
  </w:style>
  <w:style w:type="paragraph" w:customStyle="1" w:styleId="Warning">
    <w:name w:val="Warning"/>
    <w:aliases w:val="Предупреждение"/>
    <w:basedOn w:val="a"/>
    <w:next w:val="a"/>
    <w:link w:val="22"/>
    <w:uiPriority w:val="29"/>
    <w:qFormat/>
    <w:rsid w:val="0098229F"/>
    <w:pPr>
      <w:pBdr>
        <w:left w:val="single" w:sz="24" w:space="10" w:color="999999"/>
      </w:pBdr>
      <w:spacing w:after="0"/>
      <w:ind w:left="964" w:firstLine="0"/>
    </w:pPr>
    <w:rPr>
      <w:i/>
      <w:iCs/>
      <w:color w:val="E36C0A"/>
    </w:rPr>
  </w:style>
  <w:style w:type="paragraph" w:customStyle="1" w:styleId="QuoteMargin">
    <w:name w:val="QuoteMargin"/>
    <w:aliases w:val="Предупреждение Отступ"/>
    <w:qFormat/>
    <w:rsid w:val="0013305C"/>
    <w:pPr>
      <w:spacing w:before="120" w:line="276" w:lineRule="auto"/>
      <w:ind w:firstLine="482"/>
      <w:jc w:val="both"/>
    </w:pPr>
    <w:rPr>
      <w:sz w:val="22"/>
      <w:szCs w:val="22"/>
    </w:rPr>
  </w:style>
  <w:style w:type="character" w:customStyle="1" w:styleId="22">
    <w:name w:val="Цитата 2 Знак"/>
    <w:basedOn w:val="a0"/>
    <w:link w:val="Warning"/>
    <w:uiPriority w:val="29"/>
    <w:rsid w:val="0098229F"/>
    <w:rPr>
      <w:i/>
      <w:iCs/>
      <w:color w:val="000000"/>
    </w:rPr>
  </w:style>
  <w:style w:type="paragraph" w:styleId="ac">
    <w:name w:val="Intense Quote"/>
    <w:basedOn w:val="a"/>
    <w:next w:val="a"/>
    <w:link w:val="ad"/>
    <w:uiPriority w:val="30"/>
    <w:qFormat/>
    <w:rsid w:val="0098229F"/>
    <w:pPr>
      <w:pBdr>
        <w:bottom w:val="single" w:sz="4" w:space="4" w:color="4F81BD"/>
      </w:pBdr>
      <w:spacing w:before="200" w:after="0"/>
      <w:ind w:left="936" w:right="936"/>
    </w:pPr>
    <w:rPr>
      <w:b/>
      <w:bCs/>
      <w:i/>
      <w:iCs/>
      <w:color w:val="4F81BD"/>
    </w:rPr>
  </w:style>
  <w:style w:type="character" w:customStyle="1" w:styleId="ad">
    <w:name w:val="Выделенная цитата Знак"/>
    <w:basedOn w:val="a0"/>
    <w:link w:val="ac"/>
    <w:uiPriority w:val="30"/>
    <w:rsid w:val="0098229F"/>
    <w:rPr>
      <w:b/>
      <w:bCs/>
      <w:i/>
      <w:iCs/>
      <w:color w:val="4F81BD"/>
    </w:rPr>
  </w:style>
  <w:style w:type="character" w:styleId="ae">
    <w:name w:val="Subtle Emphasis"/>
    <w:basedOn w:val="a0"/>
    <w:uiPriority w:val="19"/>
    <w:qFormat/>
    <w:rsid w:val="0098229F"/>
    <w:rPr>
      <w:i/>
      <w:iCs/>
      <w:color w:val="808080"/>
    </w:rPr>
  </w:style>
  <w:style w:type="character" w:styleId="af">
    <w:name w:val="Intense Emphasis"/>
    <w:basedOn w:val="a0"/>
    <w:uiPriority w:val="21"/>
    <w:qFormat/>
    <w:rsid w:val="0098229F"/>
    <w:rPr>
      <w:b/>
      <w:bCs/>
      <w:i/>
      <w:iCs/>
      <w:color w:val="4F81BD"/>
    </w:rPr>
  </w:style>
  <w:style w:type="character" w:styleId="af0">
    <w:name w:val="Subtle Reference"/>
    <w:basedOn w:val="a0"/>
    <w:uiPriority w:val="31"/>
    <w:qFormat/>
    <w:rsid w:val="0098229F"/>
    <w:rPr>
      <w:smallCaps/>
      <w:color w:val="C0504D"/>
      <w:u w:val="single"/>
    </w:rPr>
  </w:style>
  <w:style w:type="character" w:styleId="af1">
    <w:name w:val="Intense Reference"/>
    <w:basedOn w:val="a0"/>
    <w:uiPriority w:val="32"/>
    <w:qFormat/>
    <w:rsid w:val="0098229F"/>
    <w:rPr>
      <w:b/>
      <w:bCs/>
      <w:smallCaps/>
      <w:color w:val="C0504D"/>
      <w:spacing w:val="5"/>
      <w:u w:val="single"/>
    </w:rPr>
  </w:style>
  <w:style w:type="character" w:styleId="af2">
    <w:name w:val="Book Title"/>
    <w:basedOn w:val="a0"/>
    <w:uiPriority w:val="33"/>
    <w:qFormat/>
    <w:rsid w:val="0098229F"/>
    <w:rPr>
      <w:b/>
      <w:bCs/>
      <w:smallCaps/>
      <w:spacing w:val="5"/>
    </w:rPr>
  </w:style>
  <w:style w:type="paragraph" w:styleId="af3">
    <w:name w:val="TOC Heading"/>
    <w:basedOn w:val="1"/>
    <w:next w:val="a"/>
    <w:uiPriority w:val="39"/>
    <w:qFormat/>
    <w:rsid w:val="0098229F"/>
    <w:pPr>
      <w:outlineLvl w:val="9"/>
    </w:pPr>
  </w:style>
  <w:style w:type="paragraph" w:styleId="af4">
    <w:name w:val="Document Map"/>
    <w:basedOn w:val="a"/>
    <w:link w:val="af5"/>
    <w:uiPriority w:val="99"/>
    <w:semiHidden/>
    <w:unhideWhenUsed/>
    <w:rsid w:val="00222923"/>
    <w:pPr>
      <w:spacing w:after="0" w:line="240" w:lineRule="auto"/>
    </w:pPr>
    <w:rPr>
      <w:rFonts w:ascii="Tahoma" w:hAnsi="Tahoma" w:cs="Tahoma"/>
      <w:sz w:val="16"/>
      <w:szCs w:val="16"/>
    </w:rPr>
  </w:style>
  <w:style w:type="character" w:customStyle="1" w:styleId="af5">
    <w:name w:val="Схема документа Знак"/>
    <w:basedOn w:val="a0"/>
    <w:link w:val="af4"/>
    <w:uiPriority w:val="99"/>
    <w:semiHidden/>
    <w:rsid w:val="00222923"/>
    <w:rPr>
      <w:rFonts w:ascii="Tahoma" w:hAnsi="Tahoma" w:cs="Tahoma"/>
      <w:sz w:val="16"/>
      <w:szCs w:val="16"/>
    </w:rPr>
  </w:style>
  <w:style w:type="paragraph" w:styleId="af6">
    <w:name w:val="header"/>
    <w:basedOn w:val="a"/>
    <w:link w:val="af7"/>
    <w:uiPriority w:val="99"/>
    <w:unhideWhenUsed/>
    <w:rsid w:val="00256A2F"/>
    <w:pPr>
      <w:tabs>
        <w:tab w:val="center" w:pos="4677"/>
        <w:tab w:val="right" w:pos="9355"/>
      </w:tabs>
      <w:spacing w:before="0" w:after="0" w:line="240" w:lineRule="auto"/>
      <w:jc w:val="center"/>
    </w:pPr>
    <w:rPr>
      <w:sz w:val="16"/>
      <w:szCs w:val="20"/>
    </w:rPr>
  </w:style>
  <w:style w:type="character" w:customStyle="1" w:styleId="af7">
    <w:name w:val="Верхний колонтитул Знак"/>
    <w:basedOn w:val="a0"/>
    <w:link w:val="af6"/>
    <w:uiPriority w:val="99"/>
    <w:rsid w:val="00256A2F"/>
    <w:rPr>
      <w:rFonts w:ascii="Times New Roman" w:hAnsi="Times New Roman"/>
      <w:sz w:val="16"/>
      <w:lang w:val="ru-RU"/>
    </w:rPr>
  </w:style>
  <w:style w:type="paragraph" w:styleId="af8">
    <w:name w:val="footer"/>
    <w:basedOn w:val="a"/>
    <w:link w:val="af9"/>
    <w:uiPriority w:val="99"/>
    <w:unhideWhenUsed/>
    <w:rsid w:val="00256A2F"/>
    <w:pPr>
      <w:tabs>
        <w:tab w:val="center" w:pos="4677"/>
        <w:tab w:val="right" w:pos="9355"/>
      </w:tabs>
      <w:spacing w:before="0" w:after="0" w:line="240" w:lineRule="auto"/>
      <w:jc w:val="center"/>
    </w:pPr>
    <w:rPr>
      <w:sz w:val="16"/>
      <w:szCs w:val="20"/>
    </w:rPr>
  </w:style>
  <w:style w:type="character" w:customStyle="1" w:styleId="af9">
    <w:name w:val="Нижний колонтитул Знак"/>
    <w:basedOn w:val="a0"/>
    <w:link w:val="af8"/>
    <w:uiPriority w:val="99"/>
    <w:rsid w:val="00256A2F"/>
    <w:rPr>
      <w:rFonts w:ascii="Times New Roman" w:hAnsi="Times New Roman"/>
      <w:sz w:val="16"/>
      <w:lang w:val="ru-RU"/>
    </w:rPr>
  </w:style>
  <w:style w:type="character" w:styleId="afa">
    <w:name w:val="footnote reference"/>
    <w:basedOn w:val="a0"/>
    <w:rsid w:val="00F06394"/>
    <w:rPr>
      <w:vertAlign w:val="superscript"/>
    </w:rPr>
  </w:style>
  <w:style w:type="paragraph" w:styleId="afb">
    <w:name w:val="footnote text"/>
    <w:basedOn w:val="a"/>
    <w:rsid w:val="00F06394"/>
    <w:pPr>
      <w:spacing w:line="216" w:lineRule="auto"/>
    </w:pPr>
    <w:rPr>
      <w:sz w:val="20"/>
      <w:szCs w:val="20"/>
    </w:rPr>
  </w:style>
  <w:style w:type="paragraph" w:customStyle="1" w:styleId="footnotetextunindented">
    <w:name w:val="footnote text unindented"/>
    <w:aliases w:val="Текст сноски Без отступа"/>
    <w:basedOn w:val="Normalunindented"/>
    <w:rsid w:val="00F06394"/>
    <w:pPr>
      <w:spacing w:line="216" w:lineRule="auto"/>
    </w:pPr>
    <w:rPr>
      <w:sz w:val="20"/>
      <w:szCs w:val="20"/>
    </w:rPr>
  </w:style>
  <w:style w:type="paragraph" w:customStyle="1" w:styleId="listfootnotetext">
    <w:name w:val="list footnote text"/>
    <w:aliases w:val="Текст сноски Абзац списка"/>
    <w:basedOn w:val="ab"/>
    <w:rsid w:val="00F06394"/>
    <w:pPr>
      <w:spacing w:line="216" w:lineRule="auto"/>
    </w:pPr>
    <w:rPr>
      <w:sz w:val="20"/>
      <w:szCs w:val="20"/>
    </w:rPr>
  </w:style>
  <w:style w:type="paragraph" w:styleId="afc">
    <w:name w:val="Normal (Web)"/>
    <w:basedOn w:val="a"/>
    <w:uiPriority w:val="99"/>
    <w:unhideWhenUsed/>
    <w:rsid w:val="006F3487"/>
    <w:pPr>
      <w:spacing w:before="100" w:beforeAutospacing="1" w:after="100" w:afterAutospacing="1" w:line="240" w:lineRule="auto"/>
      <w:ind w:firstLine="0"/>
      <w:jc w:val="left"/>
    </w:pPr>
    <w:rPr>
      <w:sz w:val="24"/>
      <w:szCs w:val="24"/>
    </w:rPr>
  </w:style>
  <w:style w:type="character" w:customStyle="1" w:styleId="apple-converted-space">
    <w:name w:val="apple-converted-space"/>
    <w:basedOn w:val="a0"/>
    <w:rsid w:val="006F3487"/>
  </w:style>
  <w:style w:type="character" w:customStyle="1" w:styleId="placeholder">
    <w:name w:val="placeholder"/>
    <w:basedOn w:val="a0"/>
    <w:rsid w:val="006F3487"/>
  </w:style>
  <w:style w:type="paragraph" w:styleId="afd">
    <w:name w:val="Balloon Text"/>
    <w:basedOn w:val="a"/>
    <w:link w:val="afe"/>
    <w:uiPriority w:val="99"/>
    <w:semiHidden/>
    <w:unhideWhenUsed/>
    <w:rsid w:val="0030030F"/>
    <w:pPr>
      <w:spacing w:before="0" w:after="0" w:line="240" w:lineRule="auto"/>
    </w:pPr>
    <w:rPr>
      <w:rFonts w:ascii="Segoe UI" w:hAnsi="Segoe UI" w:cs="Segoe UI"/>
      <w:sz w:val="18"/>
      <w:szCs w:val="18"/>
    </w:rPr>
  </w:style>
  <w:style w:type="character" w:customStyle="1" w:styleId="afe">
    <w:name w:val="Текст выноски Знак"/>
    <w:basedOn w:val="a0"/>
    <w:link w:val="afd"/>
    <w:uiPriority w:val="99"/>
    <w:semiHidden/>
    <w:rsid w:val="0030030F"/>
    <w:rPr>
      <w:rFonts w:ascii="Segoe UI" w:hAnsi="Segoe UI" w:cs="Segoe UI"/>
      <w:sz w:val="18"/>
      <w:szCs w:val="18"/>
    </w:rPr>
  </w:style>
  <w:style w:type="paragraph" w:styleId="aff">
    <w:name w:val="Body Text"/>
    <w:basedOn w:val="a"/>
    <w:link w:val="aff0"/>
    <w:rsid w:val="00550135"/>
    <w:pPr>
      <w:widowControl w:val="0"/>
      <w:suppressAutoHyphens/>
      <w:spacing w:before="0" w:after="0" w:line="240" w:lineRule="auto"/>
      <w:ind w:left="-57" w:firstLine="0"/>
    </w:pPr>
    <w:rPr>
      <w:sz w:val="24"/>
      <w:szCs w:val="24"/>
      <w:highlight w:val="white"/>
      <w:lang w:eastAsia="zh-CN"/>
    </w:rPr>
  </w:style>
  <w:style w:type="character" w:customStyle="1" w:styleId="aff0">
    <w:name w:val="Основной текст Знак"/>
    <w:basedOn w:val="a0"/>
    <w:link w:val="aff"/>
    <w:rsid w:val="00550135"/>
    <w:rPr>
      <w:sz w:val="24"/>
      <w:szCs w:val="24"/>
      <w:highlight w:val="whit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4015612">
      <w:bodyDiv w:val="1"/>
      <w:marLeft w:val="0"/>
      <w:marRight w:val="0"/>
      <w:marTop w:val="0"/>
      <w:marBottom w:val="0"/>
      <w:divBdr>
        <w:top w:val="none" w:sz="0" w:space="0" w:color="auto"/>
        <w:left w:val="none" w:sz="0" w:space="0" w:color="auto"/>
        <w:bottom w:val="none" w:sz="0" w:space="0" w:color="auto"/>
        <w:right w:val="none" w:sz="0" w:space="0" w:color="auto"/>
      </w:divBdr>
    </w:div>
    <w:div w:id="1393382170">
      <w:bodyDiv w:val="1"/>
      <w:marLeft w:val="0"/>
      <w:marRight w:val="0"/>
      <w:marTop w:val="0"/>
      <w:marBottom w:val="0"/>
      <w:divBdr>
        <w:top w:val="none" w:sz="0" w:space="0" w:color="auto"/>
        <w:left w:val="none" w:sz="0" w:space="0" w:color="auto"/>
        <w:bottom w:val="none" w:sz="0" w:space="0" w:color="auto"/>
        <w:right w:val="none" w:sz="0" w:space="0" w:color="auto"/>
      </w:divBdr>
    </w:div>
    <w:div w:id="1538010301">
      <w:bodyDiv w:val="1"/>
      <w:marLeft w:val="0"/>
      <w:marRight w:val="0"/>
      <w:marTop w:val="0"/>
      <w:marBottom w:val="0"/>
      <w:divBdr>
        <w:top w:val="none" w:sz="0" w:space="0" w:color="auto"/>
        <w:left w:val="none" w:sz="0" w:space="0" w:color="auto"/>
        <w:bottom w:val="none" w:sz="0" w:space="0" w:color="auto"/>
        <w:right w:val="none" w:sz="0" w:space="0" w:color="auto"/>
      </w:divBdr>
    </w:div>
    <w:div w:id="1679694770">
      <w:bodyDiv w:val="1"/>
      <w:marLeft w:val="0"/>
      <w:marRight w:val="0"/>
      <w:marTop w:val="0"/>
      <w:marBottom w:val="0"/>
      <w:divBdr>
        <w:top w:val="none" w:sz="0" w:space="0" w:color="auto"/>
        <w:left w:val="none" w:sz="0" w:space="0" w:color="auto"/>
        <w:bottom w:val="none" w:sz="0" w:space="0" w:color="auto"/>
        <w:right w:val="none" w:sz="0" w:space="0" w:color="auto"/>
      </w:divBdr>
    </w:div>
    <w:div w:id="1747454690">
      <w:bodyDiv w:val="1"/>
      <w:marLeft w:val="0"/>
      <w:marRight w:val="0"/>
      <w:marTop w:val="0"/>
      <w:marBottom w:val="0"/>
      <w:divBdr>
        <w:top w:val="none" w:sz="0" w:space="0" w:color="auto"/>
        <w:left w:val="none" w:sz="0" w:space="0" w:color="auto"/>
        <w:bottom w:val="none" w:sz="0" w:space="0" w:color="auto"/>
        <w:right w:val="none" w:sz="0" w:space="0" w:color="auto"/>
      </w:divBdr>
    </w:div>
    <w:div w:id="1889608918">
      <w:bodyDiv w:val="1"/>
      <w:marLeft w:val="0"/>
      <w:marRight w:val="0"/>
      <w:marTop w:val="0"/>
      <w:marBottom w:val="0"/>
      <w:divBdr>
        <w:top w:val="none" w:sz="0" w:space="0" w:color="auto"/>
        <w:left w:val="none" w:sz="0" w:space="0" w:color="auto"/>
        <w:bottom w:val="none" w:sz="0" w:space="0" w:color="auto"/>
        <w:right w:val="none" w:sz="0" w:space="0" w:color="auto"/>
      </w:divBdr>
    </w:div>
    <w:div w:id="2047245474">
      <w:bodyDiv w:val="1"/>
      <w:marLeft w:val="0"/>
      <w:marRight w:val="0"/>
      <w:marTop w:val="0"/>
      <w:marBottom w:val="0"/>
      <w:divBdr>
        <w:top w:val="none" w:sz="0" w:space="0" w:color="auto"/>
        <w:left w:val="none" w:sz="0" w:space="0" w:color="auto"/>
        <w:bottom w:val="none" w:sz="0" w:space="0" w:color="auto"/>
        <w:right w:val="none" w:sz="0" w:space="0" w:color="auto"/>
      </w:divBdr>
    </w:div>
    <w:div w:id="2090230870">
      <w:bodyDiv w:val="1"/>
      <w:marLeft w:val="0"/>
      <w:marRight w:val="0"/>
      <w:marTop w:val="0"/>
      <w:marBottom w:val="0"/>
      <w:divBdr>
        <w:top w:val="none" w:sz="0" w:space="0" w:color="auto"/>
        <w:left w:val="none" w:sz="0" w:space="0" w:color="auto"/>
        <w:bottom w:val="none" w:sz="0" w:space="0" w:color="auto"/>
        <w:right w:val="none" w:sz="0" w:space="0" w:color="auto"/>
      </w:divBdr>
    </w:div>
    <w:div w:id="21091574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B0A3FB-0FCB-428B-96C3-5473C3772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2201</Words>
  <Characters>12552</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Договор возмездного оказания услуг № ____</vt:lpstr>
    </vt:vector>
  </TitlesOfParts>
  <Company/>
  <LinksUpToDate>false</LinksUpToDate>
  <CharactersWithSpaces>14724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возмездного оказания услуг № ____</dc:title>
  <dc:creator>Хасаншин Р.Ш.</dc:creator>
  <dc:description>Консультант Плюс - Конструктор Договоров</dc:description>
  <cp:lastModifiedBy>Пользователь Windows</cp:lastModifiedBy>
  <cp:revision>4</cp:revision>
  <cp:lastPrinted>2020-06-09T14:39:00Z</cp:lastPrinted>
  <dcterms:created xsi:type="dcterms:W3CDTF">2020-06-23T12:38:00Z</dcterms:created>
  <dcterms:modified xsi:type="dcterms:W3CDTF">2020-06-29T14:49:00Z</dcterms:modified>
</cp:coreProperties>
</file>